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DFC" w:rsidRPr="00E13D2D" w:rsidRDefault="00E13D2D">
      <w:pPr>
        <w:pStyle w:val="Nagwekspisutreci"/>
        <w:rPr>
          <w:rFonts w:ascii="Tahoma" w:hAnsi="Tahoma"/>
          <w:sz w:val="24"/>
          <w:szCs w:val="24"/>
          <w:u w:val="single"/>
        </w:rPr>
      </w:pPr>
      <w:r>
        <w:rPr>
          <w:rFonts w:ascii="Tahoma" w:hAnsi="Tahoma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ab/>
      </w:r>
      <w:r w:rsidR="00DF2F61">
        <w:rPr>
          <w:rFonts w:ascii="Tahoma" w:hAnsi="Tahoma"/>
          <w:b w:val="0"/>
          <w:sz w:val="20"/>
          <w:szCs w:val="20"/>
        </w:rPr>
        <w:t xml:space="preserve"> </w:t>
      </w:r>
    </w:p>
    <w:p w:rsidR="00E53415" w:rsidRDefault="00E53415" w:rsidP="00E53415">
      <w:pPr>
        <w:pStyle w:val="Normalny1"/>
        <w:jc w:val="center"/>
      </w:pPr>
    </w:p>
    <w:p w:rsidR="00E13D2D" w:rsidRDefault="00E13D2D" w:rsidP="00E53415">
      <w:pPr>
        <w:pStyle w:val="Normalny1"/>
        <w:jc w:val="center"/>
      </w:pPr>
    </w:p>
    <w:p w:rsidR="00E13D2D" w:rsidRDefault="00E13D2D" w:rsidP="00E53415">
      <w:pPr>
        <w:pStyle w:val="Normalny1"/>
        <w:jc w:val="center"/>
      </w:pPr>
    </w:p>
    <w:p w:rsidR="00E13D2D" w:rsidRDefault="00E13D2D" w:rsidP="00E53415">
      <w:pPr>
        <w:pStyle w:val="Normalny1"/>
        <w:jc w:val="center"/>
      </w:pPr>
    </w:p>
    <w:p w:rsidR="00E13D2D" w:rsidRDefault="00E13D2D" w:rsidP="00E53415">
      <w:pPr>
        <w:pStyle w:val="Normalny1"/>
        <w:jc w:val="center"/>
      </w:pPr>
    </w:p>
    <w:tbl>
      <w:tblPr>
        <w:tblW w:w="0" w:type="auto"/>
        <w:tblInd w:w="281" w:type="dxa"/>
        <w:tblLayout w:type="fixed"/>
        <w:tblCellMar>
          <w:left w:w="140" w:type="dxa"/>
          <w:right w:w="140" w:type="dxa"/>
        </w:tblCellMar>
        <w:tblLook w:val="0000"/>
      </w:tblPr>
      <w:tblGrid>
        <w:gridCol w:w="1822"/>
        <w:gridCol w:w="5215"/>
        <w:gridCol w:w="2374"/>
      </w:tblGrid>
      <w:tr w:rsidR="00E53415" w:rsidTr="005465C1">
        <w:trPr>
          <w:trHeight w:val="468"/>
        </w:trPr>
        <w:tc>
          <w:tcPr>
            <w:tcW w:w="1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3415" w:rsidRDefault="00E53415" w:rsidP="00E53415">
            <w:pPr>
              <w:pStyle w:val="Normalny1"/>
              <w:spacing w:after="0"/>
            </w:pPr>
            <w:r>
              <w:t>faza/ data:</w:t>
            </w:r>
          </w:p>
        </w:tc>
        <w:tc>
          <w:tcPr>
            <w:tcW w:w="5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3415" w:rsidRPr="00014DFE" w:rsidRDefault="00E53415" w:rsidP="00E53415">
            <w:pPr>
              <w:pStyle w:val="Normalny1"/>
              <w:rPr>
                <w:b/>
                <w:bCs/>
              </w:rPr>
            </w:pPr>
            <w:r w:rsidRPr="00014DFE">
              <w:rPr>
                <w:b/>
                <w:bCs/>
              </w:rPr>
              <w:t xml:space="preserve">PROJEKT </w:t>
            </w:r>
            <w:r w:rsidR="00014DFE" w:rsidRPr="00014DFE">
              <w:rPr>
                <w:b/>
                <w:bCs/>
              </w:rPr>
              <w:t>BUDOWLANY</w:t>
            </w:r>
          </w:p>
          <w:p w:rsidR="00E53415" w:rsidRDefault="00E53415" w:rsidP="00E53415">
            <w:pPr>
              <w:pStyle w:val="Normalny1"/>
              <w:spacing w:after="0"/>
              <w:rPr>
                <w:b/>
                <w:bCs/>
              </w:rPr>
            </w:pPr>
          </w:p>
        </w:tc>
        <w:tc>
          <w:tcPr>
            <w:tcW w:w="2374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14DFE" w:rsidRPr="00955499" w:rsidRDefault="00014DFE" w:rsidP="00014DFE">
            <w:pPr>
              <w:pStyle w:val="Normalny1"/>
              <w:spacing w:after="0"/>
              <w:jc w:val="right"/>
              <w:rPr>
                <w:i/>
                <w:u w:val="single"/>
              </w:rPr>
            </w:pPr>
            <w:r>
              <w:t>Luty 2011 r.</w:t>
            </w:r>
          </w:p>
          <w:p w:rsidR="00955499" w:rsidRPr="00955499" w:rsidRDefault="00955499" w:rsidP="009B74A8">
            <w:pPr>
              <w:pStyle w:val="Normalny1"/>
              <w:spacing w:after="0"/>
              <w:jc w:val="right"/>
              <w:rPr>
                <w:i/>
                <w:u w:val="single"/>
              </w:rPr>
            </w:pPr>
          </w:p>
        </w:tc>
      </w:tr>
      <w:tr w:rsidR="00E53415" w:rsidTr="005465C1">
        <w:trPr>
          <w:trHeight w:val="755"/>
        </w:trPr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</w:tcPr>
          <w:p w:rsidR="00BB5411" w:rsidRDefault="00BB5411" w:rsidP="00E53415">
            <w:pPr>
              <w:pStyle w:val="Normalny1"/>
              <w:spacing w:after="0"/>
            </w:pPr>
          </w:p>
          <w:p w:rsidR="00C15ECA" w:rsidRDefault="00E53415" w:rsidP="00E53415">
            <w:pPr>
              <w:pStyle w:val="Normalny1"/>
              <w:spacing w:after="0"/>
            </w:pPr>
            <w:r>
              <w:t>obiekt/adres</w:t>
            </w:r>
          </w:p>
          <w:p w:rsidR="00E53415" w:rsidRDefault="00E53415" w:rsidP="00E53415">
            <w:pPr>
              <w:pStyle w:val="Normalny1"/>
              <w:spacing w:after="0"/>
            </w:pPr>
            <w:r>
              <w:br/>
              <w:t xml:space="preserve">nr działki/ obręb: </w:t>
            </w:r>
          </w:p>
        </w:tc>
        <w:tc>
          <w:tcPr>
            <w:tcW w:w="758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B5411" w:rsidRDefault="00BB5411" w:rsidP="00E53415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</w:p>
          <w:p w:rsidR="00C15ECA" w:rsidRPr="00C15ECA" w:rsidRDefault="00014DFE" w:rsidP="00C15ECA">
            <w:pPr>
              <w:pStyle w:val="Normalny1"/>
              <w:rPr>
                <w:b/>
              </w:rPr>
            </w:pPr>
            <w:r>
              <w:rPr>
                <w:b/>
              </w:rPr>
              <w:t>TERMOMODERNIZACJA</w:t>
            </w:r>
            <w:r w:rsidR="00C15ECA" w:rsidRPr="00C15ECA">
              <w:rPr>
                <w:b/>
              </w:rPr>
              <w:t xml:space="preserve"> ORAZ WYMIANA POKRYCIA </w:t>
            </w:r>
          </w:p>
          <w:p w:rsidR="00E53415" w:rsidRPr="00C15ECA" w:rsidRDefault="00C15ECA" w:rsidP="00C15ECA">
            <w:pPr>
              <w:pStyle w:val="Normalny1"/>
              <w:rPr>
                <w:b/>
              </w:rPr>
            </w:pPr>
            <w:r w:rsidRPr="00C15ECA">
              <w:rPr>
                <w:b/>
              </w:rPr>
              <w:t>DACHOWEGO BUDYNKU MIESZKALNEGO</w:t>
            </w:r>
            <w:r w:rsidR="00014DFE">
              <w:rPr>
                <w:b/>
              </w:rPr>
              <w:t xml:space="preserve"> WIELORODZINNEGO</w:t>
            </w:r>
            <w:r w:rsidR="00E53415" w:rsidRPr="00BB5411">
              <w:rPr>
                <w:b/>
                <w:bCs/>
              </w:rPr>
              <w:br/>
            </w:r>
            <w:r w:rsidR="00F21077">
              <w:rPr>
                <w:b/>
              </w:rPr>
              <w:t xml:space="preserve">dz. nr </w:t>
            </w:r>
            <w:proofErr w:type="spellStart"/>
            <w:r w:rsidR="00F21077">
              <w:rPr>
                <w:b/>
              </w:rPr>
              <w:t>ewid</w:t>
            </w:r>
            <w:proofErr w:type="spellEnd"/>
            <w:r w:rsidR="00F21077">
              <w:rPr>
                <w:b/>
              </w:rPr>
              <w:t xml:space="preserve">. </w:t>
            </w:r>
            <w:r w:rsidR="00B724CA">
              <w:rPr>
                <w:b/>
              </w:rPr>
              <w:t>1996/3</w:t>
            </w:r>
            <w:r w:rsidR="00F21077">
              <w:rPr>
                <w:b/>
              </w:rPr>
              <w:t xml:space="preserve"> i </w:t>
            </w:r>
            <w:r w:rsidR="00B724CA">
              <w:rPr>
                <w:b/>
              </w:rPr>
              <w:t>1996/5</w:t>
            </w:r>
            <w:r w:rsidR="00F21077">
              <w:rPr>
                <w:b/>
              </w:rPr>
              <w:t xml:space="preserve"> </w:t>
            </w:r>
            <w:r w:rsidR="00B724CA">
              <w:rPr>
                <w:b/>
              </w:rPr>
              <w:t>63-100 Śrem, Modrzewskiego 8</w:t>
            </w:r>
          </w:p>
          <w:p w:rsidR="00E53415" w:rsidRDefault="00E53415" w:rsidP="00E53415">
            <w:pPr>
              <w:pStyle w:val="Normalny1"/>
              <w:spacing w:after="0"/>
            </w:pPr>
          </w:p>
        </w:tc>
      </w:tr>
      <w:tr w:rsidR="00E53415" w:rsidTr="005465C1">
        <w:trPr>
          <w:trHeight w:val="866"/>
        </w:trPr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</w:tcPr>
          <w:p w:rsidR="003F7542" w:rsidRDefault="003F7542" w:rsidP="00E53415">
            <w:pPr>
              <w:pStyle w:val="Normalny1"/>
              <w:spacing w:after="0"/>
            </w:pPr>
          </w:p>
          <w:p w:rsidR="00E53415" w:rsidRDefault="0078318B" w:rsidP="00E53415">
            <w:pPr>
              <w:pStyle w:val="Normalny1"/>
              <w:spacing w:after="0"/>
              <w:rPr>
                <w:b/>
                <w:bCs/>
              </w:rPr>
            </w:pPr>
            <w:r>
              <w:fldChar w:fldCharType="begin">
                <w:ffData>
                  <w:name w:val="Lista3"/>
                  <w:enabled/>
                  <w:calcOnExit w:val="0"/>
                  <w:ddList>
                    <w:result w:val="1"/>
                    <w:listEntry w:val="inwestor/ adres/ tel:"/>
                    <w:listEntry w:val="inwestor/ adres:"/>
                    <w:listEntry w:val="zleceniodawca:"/>
                  </w:ddList>
                </w:ffData>
              </w:fldChar>
            </w:r>
            <w:r w:rsidR="00E53415">
              <w:instrText xml:space="preserve"> FORMDROPDOWN </w:instrText>
            </w:r>
            <w:r>
              <w:fldChar w:fldCharType="end"/>
            </w:r>
          </w:p>
        </w:tc>
        <w:tc>
          <w:tcPr>
            <w:tcW w:w="758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7542" w:rsidRDefault="003F7542" w:rsidP="00E13D2D">
            <w:pPr>
              <w:suppressAutoHyphens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</w:p>
          <w:p w:rsidR="003F7542" w:rsidRDefault="00014DFE" w:rsidP="00E21977">
            <w:pPr>
              <w:pStyle w:val="Normalny1"/>
              <w:rPr>
                <w:b/>
              </w:rPr>
            </w:pPr>
            <w:r>
              <w:rPr>
                <w:b/>
              </w:rPr>
              <w:t>GMINA ŚREM,</w:t>
            </w:r>
          </w:p>
          <w:p w:rsidR="00014DFE" w:rsidRDefault="00014DFE" w:rsidP="00E21977">
            <w:pPr>
              <w:pStyle w:val="Normalny1"/>
            </w:pPr>
            <w:r>
              <w:rPr>
                <w:b/>
              </w:rPr>
              <w:t>63-100 Śrem, Plac 20 Października 1</w:t>
            </w:r>
          </w:p>
          <w:p w:rsidR="002B24F5" w:rsidRPr="002B24F5" w:rsidRDefault="002B24F5" w:rsidP="00E21977">
            <w:pPr>
              <w:pStyle w:val="Normalny1"/>
              <w:rPr>
                <w:b/>
              </w:rPr>
            </w:pPr>
          </w:p>
        </w:tc>
      </w:tr>
      <w:tr w:rsidR="00E13D2D" w:rsidTr="005465C1">
        <w:trPr>
          <w:trHeight w:val="688"/>
        </w:trPr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</w:tcPr>
          <w:p w:rsidR="00E13D2D" w:rsidRDefault="00E13D2D" w:rsidP="00E53415">
            <w:pPr>
              <w:pStyle w:val="Normalny1"/>
              <w:spacing w:after="0"/>
            </w:pPr>
            <w:r>
              <w:t>jednostka projektowa:</w:t>
            </w:r>
          </w:p>
        </w:tc>
        <w:tc>
          <w:tcPr>
            <w:tcW w:w="5215" w:type="dxa"/>
            <w:tcBorders>
              <w:left w:val="single" w:sz="1" w:space="0" w:color="000000"/>
              <w:bottom w:val="single" w:sz="1" w:space="0" w:color="000000"/>
            </w:tcBorders>
          </w:tcPr>
          <w:p w:rsidR="00014DFE" w:rsidRPr="005465C1" w:rsidRDefault="005465C1" w:rsidP="00E13D2D">
            <w:pPr>
              <w:pStyle w:val="Normalny1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OBSŁUGA I REALIZACJA BUDOWNICTWA</w:t>
            </w:r>
          </w:p>
          <w:p w:rsidR="00014DFE" w:rsidRPr="005465C1" w:rsidRDefault="00014DFE" w:rsidP="00E13D2D">
            <w:pPr>
              <w:pStyle w:val="Normalny1"/>
              <w:rPr>
                <w:rFonts w:cs="Arial"/>
                <w:b/>
              </w:rPr>
            </w:pPr>
            <w:r w:rsidRPr="005465C1">
              <w:rPr>
                <w:rFonts w:cs="Arial"/>
                <w:b/>
              </w:rPr>
              <w:t xml:space="preserve"> Andrzej Piechocki</w:t>
            </w:r>
          </w:p>
          <w:p w:rsidR="00014DFE" w:rsidRPr="00014DFE" w:rsidRDefault="00014DFE" w:rsidP="00E13D2D">
            <w:pPr>
              <w:pStyle w:val="Normalny1"/>
              <w:rPr>
                <w:rFonts w:ascii="Times New Roman" w:hAnsi="Times New Roman"/>
                <w:sz w:val="28"/>
                <w:szCs w:val="28"/>
              </w:rPr>
            </w:pPr>
            <w:r w:rsidRPr="005465C1">
              <w:rPr>
                <w:rFonts w:cs="Arial"/>
                <w:b/>
              </w:rPr>
              <w:t>63-100 Śrem, Kolberga 2</w:t>
            </w:r>
          </w:p>
        </w:tc>
        <w:tc>
          <w:tcPr>
            <w:tcW w:w="2374" w:type="dxa"/>
            <w:tcBorders>
              <w:bottom w:val="single" w:sz="1" w:space="0" w:color="000000"/>
              <w:right w:val="single" w:sz="1" w:space="0" w:color="000000"/>
            </w:tcBorders>
          </w:tcPr>
          <w:p w:rsidR="00E13D2D" w:rsidRDefault="00E13D2D" w:rsidP="00E53415">
            <w:pPr>
              <w:pStyle w:val="Normalny1"/>
              <w:spacing w:after="0"/>
            </w:pPr>
          </w:p>
        </w:tc>
      </w:tr>
      <w:tr w:rsidR="000F590E" w:rsidTr="005465C1">
        <w:tblPrEx>
          <w:tblLook w:val="04A0"/>
        </w:tblPrEx>
        <w:trPr>
          <w:trHeight w:val="688"/>
        </w:trPr>
        <w:tc>
          <w:tcPr>
            <w:tcW w:w="182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F590E" w:rsidRDefault="000F590E">
            <w:pPr>
              <w:pStyle w:val="Normalny1"/>
              <w:spacing w:after="0"/>
              <w:jc w:val="right"/>
            </w:pPr>
          </w:p>
        </w:tc>
        <w:tc>
          <w:tcPr>
            <w:tcW w:w="52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F590E" w:rsidRDefault="000F590E">
            <w:pPr>
              <w:pStyle w:val="Normalny1"/>
              <w:rPr>
                <w:color w:val="FFFFFF"/>
              </w:rPr>
            </w:pPr>
          </w:p>
          <w:p w:rsidR="000F590E" w:rsidRDefault="000F590E">
            <w:pPr>
              <w:pStyle w:val="Normalny1"/>
              <w:rPr>
                <w:color w:val="FFFFFF"/>
              </w:rPr>
            </w:pPr>
          </w:p>
          <w:p w:rsidR="000F590E" w:rsidRDefault="000F590E">
            <w:pPr>
              <w:pStyle w:val="Normalny1"/>
              <w:rPr>
                <w:color w:val="FFFFFF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F590E" w:rsidRDefault="000F590E">
            <w:pPr>
              <w:pStyle w:val="Normalny1"/>
              <w:spacing w:after="0"/>
            </w:pPr>
          </w:p>
        </w:tc>
      </w:tr>
      <w:tr w:rsidR="000F590E" w:rsidTr="005465C1">
        <w:tblPrEx>
          <w:tblLook w:val="04A0"/>
        </w:tblPrEx>
        <w:trPr>
          <w:trHeight w:val="419"/>
        </w:trPr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590E" w:rsidRDefault="000F590E">
            <w:pPr>
              <w:pStyle w:val="Normalny1"/>
              <w:spacing w:after="0"/>
            </w:pPr>
          </w:p>
        </w:tc>
        <w:tc>
          <w:tcPr>
            <w:tcW w:w="52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F590E" w:rsidRDefault="000F590E">
            <w:pPr>
              <w:pStyle w:val="Normalny1"/>
              <w:rPr>
                <w:bCs/>
              </w:rPr>
            </w:pPr>
            <w:r>
              <w:rPr>
                <w:bCs/>
              </w:rPr>
              <w:t>PROJEKTANCI</w:t>
            </w:r>
            <w:r w:rsidR="005465C1">
              <w:rPr>
                <w:bCs/>
              </w:rPr>
              <w:t>:</w:t>
            </w:r>
          </w:p>
          <w:p w:rsidR="000F590E" w:rsidRDefault="000F590E">
            <w:pPr>
              <w:pStyle w:val="Normalny1"/>
              <w:spacing w:after="0"/>
              <w:rPr>
                <w:b/>
              </w:rPr>
            </w:pPr>
          </w:p>
        </w:tc>
        <w:tc>
          <w:tcPr>
            <w:tcW w:w="23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F590E" w:rsidRDefault="000F590E">
            <w:pPr>
              <w:pStyle w:val="Normalny1"/>
              <w:spacing w:after="0"/>
            </w:pPr>
            <w:r>
              <w:rPr>
                <w:sz w:val="16"/>
                <w:szCs w:val="16"/>
              </w:rPr>
              <w:t>podpis</w:t>
            </w:r>
          </w:p>
        </w:tc>
      </w:tr>
      <w:tr w:rsidR="000F590E" w:rsidTr="005465C1">
        <w:tblPrEx>
          <w:tblLook w:val="04A0"/>
        </w:tblPrEx>
        <w:trPr>
          <w:trHeight w:val="528"/>
        </w:trPr>
        <w:tc>
          <w:tcPr>
            <w:tcW w:w="18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0F590E" w:rsidRDefault="00014DFE">
            <w:pPr>
              <w:pStyle w:val="Normalny1"/>
              <w:spacing w:after="0"/>
              <w:rPr>
                <w:b/>
              </w:rPr>
            </w:pPr>
            <w:r>
              <w:rPr>
                <w:b/>
              </w:rPr>
              <w:t>Projektant:</w:t>
            </w:r>
          </w:p>
          <w:p w:rsidR="000F590E" w:rsidRDefault="000F590E">
            <w:pPr>
              <w:pStyle w:val="Normalny1"/>
              <w:spacing w:after="0"/>
              <w:rPr>
                <w:sz w:val="16"/>
                <w:szCs w:val="16"/>
              </w:rPr>
            </w:pPr>
          </w:p>
        </w:tc>
        <w:tc>
          <w:tcPr>
            <w:tcW w:w="521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0F590E" w:rsidRDefault="00014DFE">
            <w:pPr>
              <w:pStyle w:val="Normalny1"/>
              <w:rPr>
                <w:b/>
                <w:bCs/>
              </w:rPr>
            </w:pPr>
            <w:proofErr w:type="spellStart"/>
            <w:r>
              <w:rPr>
                <w:bCs/>
              </w:rPr>
              <w:t>Tech</w:t>
            </w:r>
            <w:proofErr w:type="spellEnd"/>
            <w:r>
              <w:rPr>
                <w:bCs/>
              </w:rPr>
              <w:t>. bud. ANDRZEJ PIECHOCKI</w:t>
            </w:r>
          </w:p>
          <w:p w:rsidR="000F590E" w:rsidRDefault="00014DFE">
            <w:proofErr w:type="spellStart"/>
            <w:r>
              <w:t>Upr</w:t>
            </w:r>
            <w:proofErr w:type="spellEnd"/>
            <w:r>
              <w:t>. bud. 458/87/</w:t>
            </w:r>
            <w:proofErr w:type="spellStart"/>
            <w:r>
              <w:t>Pw</w:t>
            </w:r>
            <w:proofErr w:type="spellEnd"/>
          </w:p>
          <w:p w:rsidR="000F590E" w:rsidRDefault="000F590E"/>
        </w:tc>
        <w:tc>
          <w:tcPr>
            <w:tcW w:w="237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590E" w:rsidRDefault="000F590E">
            <w:pPr>
              <w:pStyle w:val="Normalny1"/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0F590E" w:rsidTr="005465C1">
        <w:tblPrEx>
          <w:tblLook w:val="04A0"/>
        </w:tblPrEx>
        <w:trPr>
          <w:trHeight w:val="1358"/>
        </w:trPr>
        <w:tc>
          <w:tcPr>
            <w:tcW w:w="18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0F590E" w:rsidRDefault="00014DFE">
            <w:pPr>
              <w:pStyle w:val="Normalny1"/>
              <w:spacing w:after="0"/>
              <w:rPr>
                <w:b/>
              </w:rPr>
            </w:pPr>
            <w:r>
              <w:rPr>
                <w:b/>
              </w:rPr>
              <w:t>Asystent: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0F590E" w:rsidRDefault="00014DFE" w:rsidP="00014DFE">
            <w:pPr>
              <w:rPr>
                <w:bCs/>
              </w:rPr>
            </w:pPr>
            <w:r>
              <w:rPr>
                <w:bCs/>
              </w:rPr>
              <w:t>Mgr inż. Marcin Piechocki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590E" w:rsidRDefault="000F590E">
            <w:pPr>
              <w:pStyle w:val="Normalny1"/>
              <w:spacing w:after="0"/>
              <w:jc w:val="center"/>
              <w:rPr>
                <w:sz w:val="16"/>
                <w:szCs w:val="16"/>
              </w:rPr>
            </w:pPr>
          </w:p>
        </w:tc>
      </w:tr>
    </w:tbl>
    <w:p w:rsidR="000F590E" w:rsidRDefault="000F590E" w:rsidP="000F590E">
      <w:pPr>
        <w:pStyle w:val="Normalny1"/>
        <w:jc w:val="center"/>
        <w:rPr>
          <w:rFonts w:cs="Arial"/>
          <w:b/>
          <w:sz w:val="24"/>
          <w:szCs w:val="24"/>
        </w:rPr>
      </w:pPr>
    </w:p>
    <w:p w:rsidR="000F590E" w:rsidRDefault="000F590E" w:rsidP="000F590E">
      <w:pPr>
        <w:pStyle w:val="Normalny1"/>
        <w:jc w:val="center"/>
        <w:rPr>
          <w:rFonts w:cs="Arial"/>
          <w:b/>
          <w:sz w:val="24"/>
          <w:szCs w:val="24"/>
        </w:rPr>
      </w:pPr>
    </w:p>
    <w:p w:rsidR="000F590E" w:rsidRDefault="000F590E" w:rsidP="000F590E">
      <w:pPr>
        <w:pStyle w:val="Normalny1"/>
        <w:jc w:val="center"/>
        <w:rPr>
          <w:rFonts w:cs="Arial"/>
          <w:b/>
          <w:sz w:val="24"/>
          <w:szCs w:val="24"/>
        </w:rPr>
      </w:pPr>
    </w:p>
    <w:p w:rsidR="000C5FA0" w:rsidRDefault="000C5FA0" w:rsidP="000F590E">
      <w:pPr>
        <w:pStyle w:val="Normalny1"/>
        <w:rPr>
          <w:rFonts w:cs="Arial"/>
          <w:b/>
          <w:sz w:val="24"/>
          <w:szCs w:val="24"/>
        </w:rPr>
      </w:pPr>
    </w:p>
    <w:p w:rsidR="000C5FA0" w:rsidRDefault="000C5FA0" w:rsidP="001C46BD">
      <w:pPr>
        <w:pStyle w:val="Normalny1"/>
        <w:jc w:val="center"/>
        <w:rPr>
          <w:rFonts w:cs="Arial"/>
          <w:b/>
          <w:sz w:val="24"/>
          <w:szCs w:val="24"/>
        </w:rPr>
      </w:pPr>
    </w:p>
    <w:p w:rsidR="000C5FA0" w:rsidRDefault="000C5FA0" w:rsidP="001C46BD">
      <w:pPr>
        <w:pStyle w:val="Normalny1"/>
        <w:jc w:val="center"/>
        <w:rPr>
          <w:rFonts w:cs="Arial"/>
          <w:b/>
          <w:sz w:val="24"/>
          <w:szCs w:val="24"/>
        </w:rPr>
      </w:pPr>
    </w:p>
    <w:p w:rsidR="000C5FA0" w:rsidRDefault="000C5FA0" w:rsidP="001C46BD">
      <w:pPr>
        <w:pStyle w:val="Normalny1"/>
        <w:jc w:val="center"/>
        <w:rPr>
          <w:rFonts w:cs="Arial"/>
          <w:b/>
          <w:sz w:val="24"/>
          <w:szCs w:val="24"/>
        </w:rPr>
      </w:pPr>
    </w:p>
    <w:p w:rsidR="00E13D2D" w:rsidRDefault="00E13D2D" w:rsidP="001C46BD">
      <w:pPr>
        <w:pStyle w:val="Normalny1"/>
        <w:jc w:val="center"/>
        <w:rPr>
          <w:rFonts w:cs="Arial"/>
          <w:b/>
          <w:sz w:val="24"/>
          <w:szCs w:val="24"/>
        </w:rPr>
      </w:pPr>
    </w:p>
    <w:p w:rsidR="00E13D2D" w:rsidRDefault="00E13D2D" w:rsidP="001C46BD">
      <w:pPr>
        <w:pStyle w:val="Normalny1"/>
        <w:jc w:val="center"/>
        <w:rPr>
          <w:rFonts w:cs="Arial"/>
          <w:b/>
          <w:sz w:val="24"/>
          <w:szCs w:val="24"/>
        </w:rPr>
      </w:pPr>
    </w:p>
    <w:p w:rsidR="00E13D2D" w:rsidRDefault="00E13D2D" w:rsidP="00EF52A6">
      <w:pPr>
        <w:pStyle w:val="Normalny1"/>
        <w:rPr>
          <w:rFonts w:cs="Arial"/>
          <w:b/>
          <w:sz w:val="24"/>
          <w:szCs w:val="24"/>
        </w:rPr>
      </w:pPr>
    </w:p>
    <w:p w:rsidR="00E13D2D" w:rsidRDefault="00E13D2D" w:rsidP="001C46BD">
      <w:pPr>
        <w:pStyle w:val="Normalny1"/>
        <w:jc w:val="center"/>
        <w:rPr>
          <w:rFonts w:cs="Arial"/>
          <w:b/>
          <w:sz w:val="24"/>
          <w:szCs w:val="24"/>
        </w:rPr>
      </w:pPr>
    </w:p>
    <w:p w:rsidR="006F3132" w:rsidRPr="001C46BD" w:rsidRDefault="009A3D0A" w:rsidP="001C46BD">
      <w:pPr>
        <w:pStyle w:val="Normalny1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</w:p>
    <w:p w:rsidR="009A3D0A" w:rsidRPr="00BF4EBD" w:rsidRDefault="009A3D0A" w:rsidP="009A3D0A">
      <w:pPr>
        <w:pStyle w:val="Normalny1"/>
        <w:jc w:val="center"/>
      </w:pPr>
      <w:r w:rsidRPr="00BF4EBD">
        <w:t>OŚWIADCZENIE  PROJEKTANTÓW</w:t>
      </w:r>
    </w:p>
    <w:p w:rsidR="00B54DFC" w:rsidRDefault="009A3D0A" w:rsidP="00DC6A1E">
      <w:pPr>
        <w:pStyle w:val="Normalny1"/>
        <w:jc w:val="center"/>
      </w:pPr>
      <w:r w:rsidRPr="00BF4EBD">
        <w:t>My wyżej podpisani oświadczamy</w:t>
      </w:r>
      <w:r w:rsidR="00360E0E">
        <w:t>,</w:t>
      </w:r>
      <w:r w:rsidRPr="00BF4EBD">
        <w:t xml:space="preserve"> że niniejszy projekt został sporządzony zgodnie z obowiązującymi przepisami oraz zasadami wiedzy technicznej</w:t>
      </w:r>
    </w:p>
    <w:p w:rsidR="007A368B" w:rsidRDefault="007A368B" w:rsidP="00DC6A1E">
      <w:pPr>
        <w:pStyle w:val="Normalny1"/>
        <w:jc w:val="center"/>
      </w:pPr>
    </w:p>
    <w:p w:rsidR="004C17C3" w:rsidRDefault="004C17C3" w:rsidP="00083F5E">
      <w:pPr>
        <w:pStyle w:val="Nagwekspisutreci"/>
        <w:rPr>
          <w:rFonts w:ascii="Tahoma" w:hAnsi="Tahoma"/>
          <w:sz w:val="24"/>
          <w:szCs w:val="24"/>
        </w:rPr>
      </w:pPr>
      <w:bookmarkStart w:id="0" w:name="_Toc218273461"/>
    </w:p>
    <w:p w:rsidR="00083F5E" w:rsidRDefault="00083F5E" w:rsidP="00083F5E">
      <w:pPr>
        <w:pStyle w:val="Nagwekspisutreci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Spis </w:t>
      </w:r>
      <w:r w:rsidR="00DE20DF">
        <w:rPr>
          <w:rFonts w:ascii="Tahoma" w:hAnsi="Tahoma"/>
          <w:sz w:val="24"/>
          <w:szCs w:val="24"/>
        </w:rPr>
        <w:t>dokumentacji</w:t>
      </w:r>
      <w:r>
        <w:rPr>
          <w:rFonts w:ascii="Tahoma" w:hAnsi="Tahoma"/>
          <w:sz w:val="24"/>
          <w:szCs w:val="24"/>
        </w:rPr>
        <w:t>:</w:t>
      </w:r>
    </w:p>
    <w:p w:rsidR="00527FA0" w:rsidRDefault="00EF52A6" w:rsidP="00527FA0">
      <w:pPr>
        <w:pStyle w:val="Nagwekspisutreci"/>
        <w:rPr>
          <w:rFonts w:ascii="Tahoma" w:hAnsi="Tahoma"/>
          <w:b w:val="0"/>
          <w:sz w:val="20"/>
          <w:szCs w:val="20"/>
        </w:rPr>
      </w:pPr>
      <w:r>
        <w:rPr>
          <w:rFonts w:ascii="Tahoma" w:hAnsi="Tahoma"/>
          <w:b w:val="0"/>
          <w:sz w:val="20"/>
          <w:szCs w:val="20"/>
        </w:rPr>
        <w:t>1</w:t>
      </w:r>
      <w:r w:rsidR="00527FA0">
        <w:rPr>
          <w:rFonts w:ascii="Tahoma" w:hAnsi="Tahoma"/>
          <w:b w:val="0"/>
          <w:sz w:val="20"/>
          <w:szCs w:val="20"/>
        </w:rPr>
        <w:t>. OŚWIADCZENIA PROJEKTANTÓW – NA STRON</w:t>
      </w:r>
      <w:r w:rsidR="00440174">
        <w:rPr>
          <w:rFonts w:ascii="Tahoma" w:hAnsi="Tahoma"/>
          <w:b w:val="0"/>
          <w:sz w:val="20"/>
          <w:szCs w:val="20"/>
        </w:rPr>
        <w:t>IE TYTUŁOWEJ</w:t>
      </w:r>
      <w:r w:rsidR="00527FA0">
        <w:rPr>
          <w:rFonts w:ascii="Tahoma" w:hAnsi="Tahoma"/>
          <w:b w:val="0"/>
          <w:sz w:val="20"/>
          <w:szCs w:val="20"/>
        </w:rPr>
        <w:t xml:space="preserve"> DOKUMENTACJI </w:t>
      </w:r>
    </w:p>
    <w:p w:rsidR="000F590E" w:rsidRDefault="000F590E" w:rsidP="000F590E">
      <w:pPr>
        <w:pStyle w:val="Nagwekspisutreci"/>
        <w:rPr>
          <w:rFonts w:ascii="Tahoma" w:hAnsi="Tahoma"/>
          <w:b w:val="0"/>
          <w:sz w:val="20"/>
          <w:szCs w:val="20"/>
        </w:rPr>
      </w:pPr>
      <w:r>
        <w:rPr>
          <w:rFonts w:ascii="Tahoma" w:hAnsi="Tahoma"/>
          <w:b w:val="0"/>
          <w:sz w:val="20"/>
          <w:szCs w:val="20"/>
        </w:rPr>
        <w:t>2. ZAŚWIADCZENIE O PRZYNALEŻNOŚCI DO IZBY INŻYNIERÓW ORAZ UPRAWNIENIA BUDOWLANE.</w:t>
      </w:r>
    </w:p>
    <w:p w:rsidR="005465C1" w:rsidRDefault="005465C1" w:rsidP="000F590E">
      <w:pPr>
        <w:pStyle w:val="Nagwekspisutreci"/>
        <w:rPr>
          <w:rFonts w:ascii="Tahoma" w:hAnsi="Tahoma"/>
          <w:b w:val="0"/>
          <w:sz w:val="20"/>
          <w:szCs w:val="20"/>
        </w:rPr>
      </w:pPr>
      <w:r>
        <w:rPr>
          <w:rFonts w:ascii="Tahoma" w:hAnsi="Tahoma"/>
          <w:b w:val="0"/>
          <w:sz w:val="20"/>
          <w:szCs w:val="20"/>
        </w:rPr>
        <w:t>3.OŚWIADCZENIE O POSIADANYM PRAWIE DO DYSPONOWANIA NIERUCHOMOŚCIĄ.</w:t>
      </w:r>
    </w:p>
    <w:p w:rsidR="00083F5E" w:rsidRDefault="005465C1" w:rsidP="00083F5E">
      <w:pPr>
        <w:pStyle w:val="Nagwekspisutreci"/>
        <w:rPr>
          <w:rFonts w:ascii="Tahoma" w:hAnsi="Tahoma"/>
          <w:b w:val="0"/>
          <w:sz w:val="20"/>
          <w:szCs w:val="20"/>
        </w:rPr>
      </w:pPr>
      <w:r>
        <w:rPr>
          <w:rFonts w:ascii="Tahoma" w:hAnsi="Tahoma"/>
          <w:b w:val="0"/>
          <w:sz w:val="20"/>
          <w:szCs w:val="20"/>
        </w:rPr>
        <w:t>4</w:t>
      </w:r>
      <w:r w:rsidR="00670C13">
        <w:rPr>
          <w:rFonts w:ascii="Tahoma" w:hAnsi="Tahoma"/>
          <w:b w:val="0"/>
          <w:sz w:val="20"/>
          <w:szCs w:val="20"/>
        </w:rPr>
        <w:t>.</w:t>
      </w:r>
      <w:r w:rsidR="00083F5E">
        <w:rPr>
          <w:rFonts w:ascii="Tahoma" w:hAnsi="Tahoma"/>
          <w:b w:val="0"/>
          <w:sz w:val="20"/>
          <w:szCs w:val="20"/>
        </w:rPr>
        <w:t xml:space="preserve"> </w:t>
      </w:r>
      <w:r w:rsidR="00527FA0">
        <w:rPr>
          <w:rFonts w:ascii="Tahoma" w:hAnsi="Tahoma"/>
          <w:b w:val="0"/>
          <w:sz w:val="20"/>
          <w:szCs w:val="20"/>
        </w:rPr>
        <w:t>MAPA Z LOKALIZACJĄ INWESTYCJI</w:t>
      </w:r>
    </w:p>
    <w:p w:rsidR="00527FA0" w:rsidRPr="007B1F10" w:rsidRDefault="005465C1" w:rsidP="00527FA0">
      <w:pPr>
        <w:pStyle w:val="Nagwekspisutreci"/>
        <w:rPr>
          <w:rFonts w:ascii="Tahoma" w:hAnsi="Tahoma"/>
          <w:b w:val="0"/>
          <w:color w:val="auto"/>
          <w:sz w:val="20"/>
          <w:szCs w:val="20"/>
        </w:rPr>
      </w:pPr>
      <w:r>
        <w:rPr>
          <w:rFonts w:ascii="Tahoma" w:hAnsi="Tahoma"/>
          <w:b w:val="0"/>
          <w:color w:val="auto"/>
          <w:sz w:val="20"/>
          <w:szCs w:val="20"/>
        </w:rPr>
        <w:t>5</w:t>
      </w:r>
      <w:r w:rsidR="00527FA0" w:rsidRPr="007B1F10">
        <w:rPr>
          <w:rFonts w:ascii="Tahoma" w:hAnsi="Tahoma"/>
          <w:b w:val="0"/>
          <w:color w:val="auto"/>
          <w:sz w:val="20"/>
          <w:szCs w:val="20"/>
        </w:rPr>
        <w:t>. INFORMACJA DO PLANU BEZPIECZEŃSTWA I OCHRONY ZDROWIA (BIOZ)</w:t>
      </w:r>
    </w:p>
    <w:p w:rsidR="00946D97" w:rsidRDefault="005465C1" w:rsidP="00083F5E">
      <w:pPr>
        <w:pStyle w:val="Nagwekspisutreci"/>
        <w:rPr>
          <w:rFonts w:ascii="Tahoma" w:hAnsi="Tahoma"/>
          <w:b w:val="0"/>
          <w:sz w:val="20"/>
          <w:szCs w:val="20"/>
        </w:rPr>
      </w:pPr>
      <w:r>
        <w:rPr>
          <w:rFonts w:ascii="Tahoma" w:hAnsi="Tahoma"/>
          <w:b w:val="0"/>
          <w:sz w:val="20"/>
          <w:szCs w:val="20"/>
        </w:rPr>
        <w:t>6</w:t>
      </w:r>
      <w:r w:rsidR="00083F5E">
        <w:rPr>
          <w:rFonts w:ascii="Tahoma" w:hAnsi="Tahoma"/>
          <w:b w:val="0"/>
          <w:sz w:val="20"/>
          <w:szCs w:val="20"/>
        </w:rPr>
        <w:t xml:space="preserve">. OPIS TECHNICZNY </w:t>
      </w:r>
    </w:p>
    <w:p w:rsidR="00083F5E" w:rsidRDefault="005465C1" w:rsidP="00083F5E">
      <w:pPr>
        <w:pStyle w:val="Nagwek1"/>
        <w:numPr>
          <w:ilvl w:val="0"/>
          <w:numId w:val="0"/>
        </w:numPr>
        <w:rPr>
          <w:b w:val="0"/>
        </w:rPr>
      </w:pPr>
      <w:r>
        <w:rPr>
          <w:b w:val="0"/>
        </w:rPr>
        <w:t>7</w:t>
      </w:r>
      <w:r w:rsidR="00F21077">
        <w:rPr>
          <w:b w:val="0"/>
        </w:rPr>
        <w:t>. CZĘŚĆ RYSUNKOWA.</w:t>
      </w:r>
    </w:p>
    <w:p w:rsidR="004C17C3" w:rsidRPr="00B657FE" w:rsidRDefault="004C17C3" w:rsidP="00142C38"/>
    <w:bookmarkEnd w:id="0"/>
    <w:p w:rsidR="007A368B" w:rsidRDefault="007A368B" w:rsidP="004D0958">
      <w:pPr>
        <w:pStyle w:val="Normalny1"/>
      </w:pPr>
    </w:p>
    <w:p w:rsidR="00F21077" w:rsidRDefault="00F21077" w:rsidP="004D0958">
      <w:pPr>
        <w:pStyle w:val="Normalny1"/>
      </w:pPr>
    </w:p>
    <w:p w:rsidR="00537DE7" w:rsidRPr="00DC6A1E" w:rsidRDefault="00537DE7" w:rsidP="004D0958">
      <w:pPr>
        <w:pStyle w:val="Normalny1"/>
      </w:pPr>
    </w:p>
    <w:sectPr w:rsidR="00537DE7" w:rsidRPr="00DC6A1E" w:rsidSect="00B209DF">
      <w:footnotePr>
        <w:pos w:val="beneathText"/>
      </w:footnotePr>
      <w:pgSz w:w="11905" w:h="16837"/>
      <w:pgMar w:top="506" w:right="850" w:bottom="680" w:left="1418" w:header="6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130" w:rsidRDefault="00172130">
      <w:r>
        <w:separator/>
      </w:r>
    </w:p>
  </w:endnote>
  <w:endnote w:type="continuationSeparator" w:id="0">
    <w:p w:rsidR="00172130" w:rsidRDefault="00172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P BoxDrawing"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130" w:rsidRDefault="00172130">
      <w:r>
        <w:separator/>
      </w:r>
    </w:p>
  </w:footnote>
  <w:footnote w:type="continuationSeparator" w:id="0">
    <w:p w:rsidR="00172130" w:rsidRDefault="001721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1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1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5"/>
    <w:multiLevelType w:val="multilevel"/>
    <w:tmpl w:val="00000015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374D4A81"/>
    <w:multiLevelType w:val="hybridMultilevel"/>
    <w:tmpl w:val="893C45F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20769"/>
    <w:rsid w:val="000021C3"/>
    <w:rsid w:val="000029FA"/>
    <w:rsid w:val="00007635"/>
    <w:rsid w:val="00014DFE"/>
    <w:rsid w:val="00022E55"/>
    <w:rsid w:val="000421DE"/>
    <w:rsid w:val="000454ED"/>
    <w:rsid w:val="00053B28"/>
    <w:rsid w:val="000740CC"/>
    <w:rsid w:val="00083F5E"/>
    <w:rsid w:val="00092EF2"/>
    <w:rsid w:val="000C5FA0"/>
    <w:rsid w:val="000C7A64"/>
    <w:rsid w:val="000D2C3B"/>
    <w:rsid w:val="000D2CF5"/>
    <w:rsid w:val="000E2A0B"/>
    <w:rsid w:val="000E659A"/>
    <w:rsid w:val="000F45B5"/>
    <w:rsid w:val="000F590E"/>
    <w:rsid w:val="00100974"/>
    <w:rsid w:val="00110756"/>
    <w:rsid w:val="00120547"/>
    <w:rsid w:val="00120DB9"/>
    <w:rsid w:val="00122562"/>
    <w:rsid w:val="001239BC"/>
    <w:rsid w:val="00132685"/>
    <w:rsid w:val="00132F97"/>
    <w:rsid w:val="00136730"/>
    <w:rsid w:val="001407D8"/>
    <w:rsid w:val="001418CC"/>
    <w:rsid w:val="00142C38"/>
    <w:rsid w:val="00153547"/>
    <w:rsid w:val="001633CE"/>
    <w:rsid w:val="00172130"/>
    <w:rsid w:val="001746EE"/>
    <w:rsid w:val="0018252B"/>
    <w:rsid w:val="00192ABC"/>
    <w:rsid w:val="001B1C69"/>
    <w:rsid w:val="001B6D4C"/>
    <w:rsid w:val="001C37BC"/>
    <w:rsid w:val="001C412B"/>
    <w:rsid w:val="001C46BD"/>
    <w:rsid w:val="001C561B"/>
    <w:rsid w:val="001E0530"/>
    <w:rsid w:val="001E0EA7"/>
    <w:rsid w:val="001E16FF"/>
    <w:rsid w:val="001E277D"/>
    <w:rsid w:val="001E4B6B"/>
    <w:rsid w:val="001E54C3"/>
    <w:rsid w:val="001E70A7"/>
    <w:rsid w:val="001F01E7"/>
    <w:rsid w:val="001F46B9"/>
    <w:rsid w:val="001F7B68"/>
    <w:rsid w:val="002122CF"/>
    <w:rsid w:val="00217D30"/>
    <w:rsid w:val="00222824"/>
    <w:rsid w:val="0022392C"/>
    <w:rsid w:val="00227FD3"/>
    <w:rsid w:val="00232163"/>
    <w:rsid w:val="002351B0"/>
    <w:rsid w:val="002404C0"/>
    <w:rsid w:val="00253CC9"/>
    <w:rsid w:val="00263C1E"/>
    <w:rsid w:val="002645F4"/>
    <w:rsid w:val="00285DA8"/>
    <w:rsid w:val="002A0E2E"/>
    <w:rsid w:val="002A2AE1"/>
    <w:rsid w:val="002A4CC2"/>
    <w:rsid w:val="002A6D07"/>
    <w:rsid w:val="002B24F5"/>
    <w:rsid w:val="002B61B4"/>
    <w:rsid w:val="002D17E1"/>
    <w:rsid w:val="002D1C53"/>
    <w:rsid w:val="002E191C"/>
    <w:rsid w:val="002F0E7B"/>
    <w:rsid w:val="00300334"/>
    <w:rsid w:val="003036BA"/>
    <w:rsid w:val="00316100"/>
    <w:rsid w:val="00317076"/>
    <w:rsid w:val="00320C1D"/>
    <w:rsid w:val="00326236"/>
    <w:rsid w:val="0033358D"/>
    <w:rsid w:val="00333A2E"/>
    <w:rsid w:val="00340E81"/>
    <w:rsid w:val="003508B0"/>
    <w:rsid w:val="00360E0E"/>
    <w:rsid w:val="0036763B"/>
    <w:rsid w:val="0037243E"/>
    <w:rsid w:val="0039124E"/>
    <w:rsid w:val="003A5907"/>
    <w:rsid w:val="003B16DC"/>
    <w:rsid w:val="003B18E2"/>
    <w:rsid w:val="003C141F"/>
    <w:rsid w:val="003C1BB2"/>
    <w:rsid w:val="003C2985"/>
    <w:rsid w:val="003C4993"/>
    <w:rsid w:val="003D1A52"/>
    <w:rsid w:val="003D7AE2"/>
    <w:rsid w:val="003E7BC6"/>
    <w:rsid w:val="003F1AE0"/>
    <w:rsid w:val="003F1BE0"/>
    <w:rsid w:val="003F3C37"/>
    <w:rsid w:val="003F7542"/>
    <w:rsid w:val="00410281"/>
    <w:rsid w:val="00411479"/>
    <w:rsid w:val="0041783A"/>
    <w:rsid w:val="00420769"/>
    <w:rsid w:val="00423283"/>
    <w:rsid w:val="00423EB0"/>
    <w:rsid w:val="00431531"/>
    <w:rsid w:val="00440174"/>
    <w:rsid w:val="0044185B"/>
    <w:rsid w:val="00443F16"/>
    <w:rsid w:val="004459E0"/>
    <w:rsid w:val="00447305"/>
    <w:rsid w:val="00450EDE"/>
    <w:rsid w:val="004563E5"/>
    <w:rsid w:val="004730C5"/>
    <w:rsid w:val="00474BA2"/>
    <w:rsid w:val="0048012E"/>
    <w:rsid w:val="0048314A"/>
    <w:rsid w:val="00492F05"/>
    <w:rsid w:val="004A2560"/>
    <w:rsid w:val="004A3D72"/>
    <w:rsid w:val="004A70D0"/>
    <w:rsid w:val="004A76DE"/>
    <w:rsid w:val="004C01D9"/>
    <w:rsid w:val="004C17C3"/>
    <w:rsid w:val="004C7926"/>
    <w:rsid w:val="004D0958"/>
    <w:rsid w:val="004D7A9D"/>
    <w:rsid w:val="004F1537"/>
    <w:rsid w:val="0050094C"/>
    <w:rsid w:val="0050290F"/>
    <w:rsid w:val="005102FE"/>
    <w:rsid w:val="00513E64"/>
    <w:rsid w:val="00521D30"/>
    <w:rsid w:val="00524896"/>
    <w:rsid w:val="00527FA0"/>
    <w:rsid w:val="00532261"/>
    <w:rsid w:val="00537DE7"/>
    <w:rsid w:val="00540DF8"/>
    <w:rsid w:val="00542BB3"/>
    <w:rsid w:val="00544E84"/>
    <w:rsid w:val="005465C1"/>
    <w:rsid w:val="00551F90"/>
    <w:rsid w:val="005535AA"/>
    <w:rsid w:val="005538A8"/>
    <w:rsid w:val="005754EA"/>
    <w:rsid w:val="005764AB"/>
    <w:rsid w:val="00580969"/>
    <w:rsid w:val="00581877"/>
    <w:rsid w:val="0058759C"/>
    <w:rsid w:val="00597856"/>
    <w:rsid w:val="005A39DA"/>
    <w:rsid w:val="005D242A"/>
    <w:rsid w:val="005D38BF"/>
    <w:rsid w:val="005D7E27"/>
    <w:rsid w:val="005E16B4"/>
    <w:rsid w:val="005E3BAA"/>
    <w:rsid w:val="006019D7"/>
    <w:rsid w:val="00602932"/>
    <w:rsid w:val="00606463"/>
    <w:rsid w:val="00621856"/>
    <w:rsid w:val="00622977"/>
    <w:rsid w:val="006240EB"/>
    <w:rsid w:val="00625538"/>
    <w:rsid w:val="006260D3"/>
    <w:rsid w:val="00626B5E"/>
    <w:rsid w:val="006318BC"/>
    <w:rsid w:val="0063231B"/>
    <w:rsid w:val="006421D5"/>
    <w:rsid w:val="00670290"/>
    <w:rsid w:val="00670C13"/>
    <w:rsid w:val="00672353"/>
    <w:rsid w:val="00676889"/>
    <w:rsid w:val="00682C1B"/>
    <w:rsid w:val="0068756C"/>
    <w:rsid w:val="006970FA"/>
    <w:rsid w:val="006A17EA"/>
    <w:rsid w:val="006B0E13"/>
    <w:rsid w:val="006B19F5"/>
    <w:rsid w:val="006C7853"/>
    <w:rsid w:val="006E5A65"/>
    <w:rsid w:val="006E6345"/>
    <w:rsid w:val="006F0CEE"/>
    <w:rsid w:val="006F0FC7"/>
    <w:rsid w:val="006F3132"/>
    <w:rsid w:val="006F7236"/>
    <w:rsid w:val="00702498"/>
    <w:rsid w:val="00705032"/>
    <w:rsid w:val="00716A22"/>
    <w:rsid w:val="00723D6B"/>
    <w:rsid w:val="00726F02"/>
    <w:rsid w:val="007312F1"/>
    <w:rsid w:val="00735A4A"/>
    <w:rsid w:val="0074164C"/>
    <w:rsid w:val="007638A5"/>
    <w:rsid w:val="007729F6"/>
    <w:rsid w:val="00775B23"/>
    <w:rsid w:val="007767D1"/>
    <w:rsid w:val="007813A6"/>
    <w:rsid w:val="00781831"/>
    <w:rsid w:val="007826E1"/>
    <w:rsid w:val="0078318B"/>
    <w:rsid w:val="00791094"/>
    <w:rsid w:val="007A368B"/>
    <w:rsid w:val="007A638F"/>
    <w:rsid w:val="007B1F10"/>
    <w:rsid w:val="007B26B5"/>
    <w:rsid w:val="007B3235"/>
    <w:rsid w:val="007B3274"/>
    <w:rsid w:val="007B7341"/>
    <w:rsid w:val="007C3A89"/>
    <w:rsid w:val="007E4726"/>
    <w:rsid w:val="00821979"/>
    <w:rsid w:val="008229DF"/>
    <w:rsid w:val="00823D0A"/>
    <w:rsid w:val="00827FD7"/>
    <w:rsid w:val="00832A80"/>
    <w:rsid w:val="00833F4A"/>
    <w:rsid w:val="0084050D"/>
    <w:rsid w:val="008411A4"/>
    <w:rsid w:val="0084158E"/>
    <w:rsid w:val="00850B77"/>
    <w:rsid w:val="00851D04"/>
    <w:rsid w:val="00853C01"/>
    <w:rsid w:val="00856B15"/>
    <w:rsid w:val="0085794D"/>
    <w:rsid w:val="0086022C"/>
    <w:rsid w:val="00862B7D"/>
    <w:rsid w:val="008744A1"/>
    <w:rsid w:val="00877E64"/>
    <w:rsid w:val="008807F9"/>
    <w:rsid w:val="00883C26"/>
    <w:rsid w:val="00891257"/>
    <w:rsid w:val="008925AF"/>
    <w:rsid w:val="00893B30"/>
    <w:rsid w:val="008A56A0"/>
    <w:rsid w:val="008B325E"/>
    <w:rsid w:val="008C3919"/>
    <w:rsid w:val="008C4CE3"/>
    <w:rsid w:val="008D0CA6"/>
    <w:rsid w:val="008D734D"/>
    <w:rsid w:val="008E2EDC"/>
    <w:rsid w:val="008F5EDA"/>
    <w:rsid w:val="00905188"/>
    <w:rsid w:val="009250EA"/>
    <w:rsid w:val="00927D8E"/>
    <w:rsid w:val="009330FF"/>
    <w:rsid w:val="00936B90"/>
    <w:rsid w:val="00946D97"/>
    <w:rsid w:val="00947D3A"/>
    <w:rsid w:val="00953099"/>
    <w:rsid w:val="00954D95"/>
    <w:rsid w:val="00955499"/>
    <w:rsid w:val="00957D93"/>
    <w:rsid w:val="00963553"/>
    <w:rsid w:val="00963F1D"/>
    <w:rsid w:val="0096581A"/>
    <w:rsid w:val="00966320"/>
    <w:rsid w:val="0097136C"/>
    <w:rsid w:val="00993FAC"/>
    <w:rsid w:val="00997736"/>
    <w:rsid w:val="009A09DD"/>
    <w:rsid w:val="009A28BC"/>
    <w:rsid w:val="009A3D0A"/>
    <w:rsid w:val="009A755F"/>
    <w:rsid w:val="009B7304"/>
    <w:rsid w:val="009B74A8"/>
    <w:rsid w:val="009C7681"/>
    <w:rsid w:val="009D41CB"/>
    <w:rsid w:val="009D7E6F"/>
    <w:rsid w:val="009E144C"/>
    <w:rsid w:val="009E185D"/>
    <w:rsid w:val="009F4B7E"/>
    <w:rsid w:val="00A0143E"/>
    <w:rsid w:val="00A07D2F"/>
    <w:rsid w:val="00A21F68"/>
    <w:rsid w:val="00A241E7"/>
    <w:rsid w:val="00A35010"/>
    <w:rsid w:val="00A35D5C"/>
    <w:rsid w:val="00A5697E"/>
    <w:rsid w:val="00A57376"/>
    <w:rsid w:val="00A577E0"/>
    <w:rsid w:val="00A72FD5"/>
    <w:rsid w:val="00A759CA"/>
    <w:rsid w:val="00A7763B"/>
    <w:rsid w:val="00A865BB"/>
    <w:rsid w:val="00AA5427"/>
    <w:rsid w:val="00AB36E4"/>
    <w:rsid w:val="00AB7931"/>
    <w:rsid w:val="00AC3AEB"/>
    <w:rsid w:val="00AC3DF0"/>
    <w:rsid w:val="00AC4173"/>
    <w:rsid w:val="00AE0D70"/>
    <w:rsid w:val="00AE4811"/>
    <w:rsid w:val="00AF5F89"/>
    <w:rsid w:val="00AF7020"/>
    <w:rsid w:val="00B209DF"/>
    <w:rsid w:val="00B247BA"/>
    <w:rsid w:val="00B3165B"/>
    <w:rsid w:val="00B36404"/>
    <w:rsid w:val="00B36C03"/>
    <w:rsid w:val="00B3774C"/>
    <w:rsid w:val="00B40CAD"/>
    <w:rsid w:val="00B44931"/>
    <w:rsid w:val="00B54DFC"/>
    <w:rsid w:val="00B657FE"/>
    <w:rsid w:val="00B707C4"/>
    <w:rsid w:val="00B724CA"/>
    <w:rsid w:val="00B7484A"/>
    <w:rsid w:val="00B91E0F"/>
    <w:rsid w:val="00B93697"/>
    <w:rsid w:val="00BA0403"/>
    <w:rsid w:val="00BA045D"/>
    <w:rsid w:val="00BA2721"/>
    <w:rsid w:val="00BA581E"/>
    <w:rsid w:val="00BB5411"/>
    <w:rsid w:val="00BB63A5"/>
    <w:rsid w:val="00BE71AD"/>
    <w:rsid w:val="00C04060"/>
    <w:rsid w:val="00C1304E"/>
    <w:rsid w:val="00C158D2"/>
    <w:rsid w:val="00C15ECA"/>
    <w:rsid w:val="00C1723A"/>
    <w:rsid w:val="00C32B8C"/>
    <w:rsid w:val="00C42B44"/>
    <w:rsid w:val="00C4315D"/>
    <w:rsid w:val="00C56298"/>
    <w:rsid w:val="00C57D62"/>
    <w:rsid w:val="00C764F7"/>
    <w:rsid w:val="00C80345"/>
    <w:rsid w:val="00C80358"/>
    <w:rsid w:val="00C80804"/>
    <w:rsid w:val="00C91E85"/>
    <w:rsid w:val="00C9698A"/>
    <w:rsid w:val="00C971BF"/>
    <w:rsid w:val="00CA3C1F"/>
    <w:rsid w:val="00CB1C3A"/>
    <w:rsid w:val="00CB2C88"/>
    <w:rsid w:val="00CB5FB7"/>
    <w:rsid w:val="00CC1CAE"/>
    <w:rsid w:val="00CD225C"/>
    <w:rsid w:val="00CD6DDA"/>
    <w:rsid w:val="00CE09B0"/>
    <w:rsid w:val="00CE462E"/>
    <w:rsid w:val="00D03E28"/>
    <w:rsid w:val="00D042D0"/>
    <w:rsid w:val="00D11387"/>
    <w:rsid w:val="00D1433D"/>
    <w:rsid w:val="00D37E67"/>
    <w:rsid w:val="00D40775"/>
    <w:rsid w:val="00D441D8"/>
    <w:rsid w:val="00D47F7D"/>
    <w:rsid w:val="00D63513"/>
    <w:rsid w:val="00D640AA"/>
    <w:rsid w:val="00D7107C"/>
    <w:rsid w:val="00D80D34"/>
    <w:rsid w:val="00D8336A"/>
    <w:rsid w:val="00D84194"/>
    <w:rsid w:val="00D876CA"/>
    <w:rsid w:val="00D91A0C"/>
    <w:rsid w:val="00D9695B"/>
    <w:rsid w:val="00DC6A1E"/>
    <w:rsid w:val="00DD3D34"/>
    <w:rsid w:val="00DE20DF"/>
    <w:rsid w:val="00DF1A70"/>
    <w:rsid w:val="00DF2F61"/>
    <w:rsid w:val="00DF38DB"/>
    <w:rsid w:val="00E065A9"/>
    <w:rsid w:val="00E07CA3"/>
    <w:rsid w:val="00E13D2D"/>
    <w:rsid w:val="00E178BC"/>
    <w:rsid w:val="00E21155"/>
    <w:rsid w:val="00E21977"/>
    <w:rsid w:val="00E22E1E"/>
    <w:rsid w:val="00E31E54"/>
    <w:rsid w:val="00E53218"/>
    <w:rsid w:val="00E53415"/>
    <w:rsid w:val="00E575B9"/>
    <w:rsid w:val="00E67262"/>
    <w:rsid w:val="00E8176A"/>
    <w:rsid w:val="00E84D44"/>
    <w:rsid w:val="00E953D0"/>
    <w:rsid w:val="00E954BD"/>
    <w:rsid w:val="00EA7AE4"/>
    <w:rsid w:val="00EB5607"/>
    <w:rsid w:val="00EB6CAE"/>
    <w:rsid w:val="00EB7BC2"/>
    <w:rsid w:val="00ED24D3"/>
    <w:rsid w:val="00ED5EEE"/>
    <w:rsid w:val="00EE78AE"/>
    <w:rsid w:val="00EF080D"/>
    <w:rsid w:val="00EF52A6"/>
    <w:rsid w:val="00F0127C"/>
    <w:rsid w:val="00F21077"/>
    <w:rsid w:val="00F24D45"/>
    <w:rsid w:val="00F3154B"/>
    <w:rsid w:val="00F33564"/>
    <w:rsid w:val="00F4693F"/>
    <w:rsid w:val="00F521D4"/>
    <w:rsid w:val="00F62B1C"/>
    <w:rsid w:val="00F74F19"/>
    <w:rsid w:val="00F76692"/>
    <w:rsid w:val="00F77FAA"/>
    <w:rsid w:val="00F832E3"/>
    <w:rsid w:val="00F85479"/>
    <w:rsid w:val="00F9544E"/>
    <w:rsid w:val="00F96339"/>
    <w:rsid w:val="00FA2DFB"/>
    <w:rsid w:val="00FA673C"/>
    <w:rsid w:val="00FB2D31"/>
    <w:rsid w:val="00FB6BF6"/>
    <w:rsid w:val="00FB71B4"/>
    <w:rsid w:val="00FC6DAA"/>
    <w:rsid w:val="00FD2FAA"/>
    <w:rsid w:val="00FD42B8"/>
    <w:rsid w:val="00FD6E04"/>
    <w:rsid w:val="00FE3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Normalny">
    <w:name w:val="Normal"/>
    <w:qFormat/>
    <w:rsid w:val="00A0143E"/>
    <w:pPr>
      <w:suppressAutoHyphens/>
    </w:pPr>
    <w:rPr>
      <w:rFonts w:ascii="Arial" w:hAnsi="Arial" w:cs="Arial"/>
      <w:color w:val="000000"/>
      <w:lang w:eastAsia="ar-SA"/>
    </w:rPr>
  </w:style>
  <w:style w:type="paragraph" w:styleId="Nagwek1">
    <w:name w:val="heading 1"/>
    <w:basedOn w:val="Normalny"/>
    <w:next w:val="Normalny"/>
    <w:qFormat/>
    <w:rsid w:val="00AC3DF0"/>
    <w:pPr>
      <w:keepNext/>
      <w:widowControl w:val="0"/>
      <w:numPr>
        <w:numId w:val="21"/>
      </w:numPr>
      <w:overflowPunct w:val="0"/>
      <w:autoSpaceDE w:val="0"/>
      <w:spacing w:before="240" w:after="60"/>
      <w:textAlignment w:val="baseline"/>
      <w:outlineLvl w:val="0"/>
    </w:pPr>
    <w:rPr>
      <w:rFonts w:ascii="Tahoma" w:hAnsi="Tahoma"/>
      <w:b/>
      <w:caps/>
    </w:rPr>
  </w:style>
  <w:style w:type="paragraph" w:styleId="Nagwek2">
    <w:name w:val="heading 2"/>
    <w:basedOn w:val="Normalny"/>
    <w:next w:val="Normalny"/>
    <w:qFormat/>
    <w:rsid w:val="00AC3DF0"/>
    <w:pPr>
      <w:keepNext/>
      <w:widowControl w:val="0"/>
      <w:numPr>
        <w:ilvl w:val="1"/>
        <w:numId w:val="21"/>
      </w:numPr>
      <w:overflowPunct w:val="0"/>
      <w:autoSpaceDE w:val="0"/>
      <w:spacing w:before="113" w:after="170"/>
      <w:textAlignment w:val="baseline"/>
      <w:outlineLvl w:val="1"/>
    </w:pPr>
    <w:rPr>
      <w:rFonts w:ascii="Tahoma" w:hAnsi="Tahoma"/>
      <w:caps/>
    </w:rPr>
  </w:style>
  <w:style w:type="paragraph" w:styleId="Nagwek3">
    <w:name w:val="heading 3"/>
    <w:basedOn w:val="Normalny"/>
    <w:next w:val="Normalny"/>
    <w:qFormat/>
    <w:rsid w:val="00AC3DF0"/>
    <w:pPr>
      <w:widowControl w:val="0"/>
      <w:numPr>
        <w:ilvl w:val="2"/>
        <w:numId w:val="21"/>
      </w:numPr>
      <w:overflowPunct w:val="0"/>
      <w:autoSpaceDE w:val="0"/>
      <w:spacing w:before="113" w:after="113"/>
      <w:textAlignment w:val="baseline"/>
      <w:outlineLvl w:val="2"/>
    </w:pPr>
    <w:rPr>
      <w:rFonts w:ascii="Tahoma" w:hAnsi="Tahoma"/>
      <w:caps/>
      <w:sz w:val="22"/>
    </w:rPr>
  </w:style>
  <w:style w:type="paragraph" w:styleId="Nagwek4">
    <w:name w:val="heading 4"/>
    <w:basedOn w:val="Normalny"/>
    <w:next w:val="Normalny"/>
    <w:qFormat/>
    <w:rsid w:val="00AC3DF0"/>
    <w:pPr>
      <w:keepNext/>
      <w:widowControl w:val="0"/>
      <w:overflowPunct w:val="0"/>
      <w:autoSpaceDE w:val="0"/>
      <w:spacing w:before="240" w:after="60"/>
      <w:textAlignment w:val="baseline"/>
      <w:outlineLvl w:val="3"/>
    </w:pPr>
    <w:rPr>
      <w:rFonts w:ascii="Tahoma" w:hAnsi="Tahoma"/>
    </w:rPr>
  </w:style>
  <w:style w:type="paragraph" w:styleId="Nagwek5">
    <w:name w:val="heading 5"/>
    <w:basedOn w:val="Normalny"/>
    <w:next w:val="Normalny"/>
    <w:qFormat/>
    <w:rsid w:val="00AC3DF0"/>
    <w:pPr>
      <w:widowControl w:val="0"/>
      <w:overflowPunct w:val="0"/>
      <w:autoSpaceDE w:val="0"/>
      <w:spacing w:before="240" w:after="60"/>
      <w:textAlignment w:val="baseline"/>
      <w:outlineLvl w:val="4"/>
    </w:pPr>
    <w:rPr>
      <w:rFonts w:ascii="MS Sans Serif" w:hAnsi="MS Sans Serif"/>
      <w:sz w:val="22"/>
    </w:rPr>
  </w:style>
  <w:style w:type="paragraph" w:styleId="Nagwek6">
    <w:name w:val="heading 6"/>
    <w:basedOn w:val="Normalny"/>
    <w:next w:val="Normalny"/>
    <w:qFormat/>
    <w:rsid w:val="00AC3DF0"/>
    <w:pPr>
      <w:keepNext/>
      <w:widowControl w:val="0"/>
      <w:overflowPunct w:val="0"/>
      <w:autoSpaceDE w:val="0"/>
      <w:textAlignment w:val="baseline"/>
      <w:outlineLvl w:val="5"/>
    </w:pPr>
    <w:rPr>
      <w:rFonts w:ascii="Tahoma" w:hAnsi="Tahoma"/>
      <w:b/>
    </w:rPr>
  </w:style>
  <w:style w:type="paragraph" w:styleId="Nagwek7">
    <w:name w:val="heading 7"/>
    <w:basedOn w:val="Normalny"/>
    <w:next w:val="Normalny"/>
    <w:qFormat/>
    <w:rsid w:val="00AC3DF0"/>
    <w:pPr>
      <w:keepNext/>
      <w:widowControl w:val="0"/>
      <w:overflowPunct w:val="0"/>
      <w:autoSpaceDE w:val="0"/>
      <w:spacing w:line="360" w:lineRule="auto"/>
      <w:jc w:val="center"/>
      <w:textAlignment w:val="baseline"/>
      <w:outlineLvl w:val="6"/>
    </w:pPr>
    <w:rPr>
      <w:caps/>
      <w:sz w:val="26"/>
    </w:rPr>
  </w:style>
  <w:style w:type="paragraph" w:styleId="Nagwek8">
    <w:name w:val="heading 8"/>
    <w:basedOn w:val="Normalny"/>
    <w:next w:val="Normalny"/>
    <w:qFormat/>
    <w:rsid w:val="00AC3DF0"/>
    <w:pPr>
      <w:keepNext/>
      <w:widowControl w:val="0"/>
      <w:overflowPunct w:val="0"/>
      <w:autoSpaceDE w:val="0"/>
      <w:jc w:val="center"/>
      <w:textAlignment w:val="baseline"/>
      <w:outlineLvl w:val="7"/>
    </w:pPr>
    <w:rPr>
      <w:rFonts w:ascii="Tahoma" w:hAnsi="Tahoma"/>
      <w:b/>
      <w:caps/>
    </w:rPr>
  </w:style>
  <w:style w:type="paragraph" w:styleId="Nagwek9">
    <w:name w:val="heading 9"/>
    <w:basedOn w:val="Normalny"/>
    <w:next w:val="Normalny"/>
    <w:qFormat/>
    <w:rsid w:val="00AC3DF0"/>
    <w:pPr>
      <w:keepNext/>
      <w:widowControl w:val="0"/>
      <w:overflowPunct w:val="0"/>
      <w:autoSpaceDE w:val="0"/>
      <w:spacing w:line="360" w:lineRule="auto"/>
      <w:jc w:val="center"/>
      <w:textAlignment w:val="baseline"/>
      <w:outlineLvl w:val="8"/>
    </w:pPr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C3DF0"/>
  </w:style>
  <w:style w:type="character" w:customStyle="1" w:styleId="Znakinumeracji">
    <w:name w:val="Znaki numeracji"/>
    <w:rsid w:val="00AC3DF0"/>
  </w:style>
  <w:style w:type="character" w:customStyle="1" w:styleId="Symbolewypunktowania">
    <w:name w:val="Symbole wypunktowania"/>
    <w:rsid w:val="00AC3DF0"/>
    <w:rPr>
      <w:rFonts w:ascii="StarSymbol" w:eastAsia="StarSymbol" w:hAnsi="StarSymbol" w:cs="StarSymbol"/>
      <w:sz w:val="18"/>
      <w:szCs w:val="18"/>
    </w:rPr>
  </w:style>
  <w:style w:type="character" w:customStyle="1" w:styleId="WW8Num6z0">
    <w:name w:val="WW8Num6z0"/>
    <w:rsid w:val="00AC3DF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AC3DF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AC3DF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AC3DF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AC3DF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AC3DF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AC3DF0"/>
  </w:style>
  <w:style w:type="character" w:customStyle="1" w:styleId="WW8Num1z0">
    <w:name w:val="WW8Num1z0"/>
    <w:rsid w:val="00AC3DF0"/>
    <w:rPr>
      <w:rFonts w:ascii="Arial" w:hAnsi="Arial" w:cs="Arial"/>
    </w:rPr>
  </w:style>
  <w:style w:type="character" w:customStyle="1" w:styleId="WW8Num2z0">
    <w:name w:val="WW8Num2z0"/>
    <w:rsid w:val="00AC3DF0"/>
    <w:rPr>
      <w:rFonts w:ascii="Symbol" w:hAnsi="Symbol"/>
    </w:rPr>
  </w:style>
  <w:style w:type="character" w:customStyle="1" w:styleId="WW8Num3z0">
    <w:name w:val="WW8Num3z0"/>
    <w:rsid w:val="00AC3DF0"/>
    <w:rPr>
      <w:rFonts w:ascii="Symbol" w:hAnsi="Symbol"/>
    </w:rPr>
  </w:style>
  <w:style w:type="character" w:customStyle="1" w:styleId="WW8Num3z1">
    <w:name w:val="WW8Num3z1"/>
    <w:rsid w:val="00AC3DF0"/>
    <w:rPr>
      <w:rFonts w:ascii="Times New Roman" w:hAnsi="Times New Roman" w:cs="Times New Roman"/>
    </w:rPr>
  </w:style>
  <w:style w:type="character" w:customStyle="1" w:styleId="WW8Num3z2">
    <w:name w:val="WW8Num3z2"/>
    <w:rsid w:val="00AC3DF0"/>
    <w:rPr>
      <w:rFonts w:ascii="Wingdings" w:hAnsi="Wingdings"/>
    </w:rPr>
  </w:style>
  <w:style w:type="character" w:customStyle="1" w:styleId="WW8Num3z4">
    <w:name w:val="WW8Num3z4"/>
    <w:rsid w:val="00AC3DF0"/>
    <w:rPr>
      <w:rFonts w:ascii="Courier New" w:hAnsi="Courier New"/>
    </w:rPr>
  </w:style>
  <w:style w:type="character" w:customStyle="1" w:styleId="WW8Num5z0">
    <w:name w:val="WW8Num5z0"/>
    <w:rsid w:val="00AC3DF0"/>
    <w:rPr>
      <w:rFonts w:ascii="Times New Roman" w:hAnsi="Times New Roman" w:cs="Times New Roman"/>
    </w:rPr>
  </w:style>
  <w:style w:type="character" w:customStyle="1" w:styleId="WW-WW8Num12z0">
    <w:name w:val="WW-WW8Num12z0"/>
    <w:rsid w:val="00AC3DF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AC3DF0"/>
    <w:rPr>
      <w:rFonts w:ascii="Tahoma" w:hAnsi="Tahoma"/>
    </w:rPr>
  </w:style>
  <w:style w:type="character" w:customStyle="1" w:styleId="WW8Num14z0">
    <w:name w:val="WW8Num14z0"/>
    <w:rsid w:val="00AC3DF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sid w:val="00AC3DF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AC3DF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AC3DF0"/>
  </w:style>
  <w:style w:type="character" w:customStyle="1" w:styleId="WW-Znakiprzypiswdolnych">
    <w:name w:val="WW-Znaki przypisów dolnych"/>
    <w:rsid w:val="00AC3DF0"/>
  </w:style>
  <w:style w:type="character" w:customStyle="1" w:styleId="WW-Znakiprzypiswdolnych1">
    <w:name w:val="WW-Znaki przypisów dolnych1"/>
    <w:rsid w:val="00AC3DF0"/>
    <w:rPr>
      <w:vertAlign w:val="superscript"/>
    </w:rPr>
  </w:style>
  <w:style w:type="character" w:customStyle="1" w:styleId="WW-Znakinumeracji">
    <w:name w:val="WW-Znaki numeracji"/>
    <w:rsid w:val="00AC3DF0"/>
  </w:style>
  <w:style w:type="character" w:customStyle="1" w:styleId="WW-Znakinumeracji1">
    <w:name w:val="WW-Znaki numeracji1"/>
    <w:rsid w:val="00AC3DF0"/>
  </w:style>
  <w:style w:type="character" w:customStyle="1" w:styleId="WW-Symbolewypunktowania">
    <w:name w:val="WW-Symbole wypunktowania"/>
    <w:rsid w:val="00AC3DF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AC3DF0"/>
    <w:rPr>
      <w:rFonts w:ascii="StarSymbol" w:eastAsia="StarSymbol" w:hAnsi="StarSymbol" w:cs="StarSymbol"/>
      <w:sz w:val="18"/>
      <w:szCs w:val="18"/>
    </w:rPr>
  </w:style>
  <w:style w:type="character" w:customStyle="1" w:styleId="WW-WW8Num3z0">
    <w:name w:val="WW-WW8Num3z0"/>
    <w:rsid w:val="00AC3DF0"/>
    <w:rPr>
      <w:rFonts w:ascii="Times New Roman" w:eastAsia="Times New Roman" w:hAnsi="Times New Roman" w:cs="Times New Roman"/>
    </w:rPr>
  </w:style>
  <w:style w:type="character" w:customStyle="1" w:styleId="WW-WW8Num3z1">
    <w:name w:val="WW-WW8Num3z1"/>
    <w:rsid w:val="00AC3DF0"/>
    <w:rPr>
      <w:rFonts w:ascii="Courier New" w:hAnsi="Courier New"/>
    </w:rPr>
  </w:style>
  <w:style w:type="character" w:customStyle="1" w:styleId="WW-WW8Num3z2">
    <w:name w:val="WW-WW8Num3z2"/>
    <w:rsid w:val="00AC3DF0"/>
    <w:rPr>
      <w:rFonts w:ascii="Wingdings" w:hAnsi="Wingdings"/>
    </w:rPr>
  </w:style>
  <w:style w:type="character" w:customStyle="1" w:styleId="WW8Num3z3">
    <w:name w:val="WW8Num3z3"/>
    <w:rsid w:val="00AC3DF0"/>
    <w:rPr>
      <w:rFonts w:ascii="Symbol" w:hAnsi="Symbol"/>
    </w:rPr>
  </w:style>
  <w:style w:type="character" w:customStyle="1" w:styleId="WW8Num4z0">
    <w:name w:val="WW8Num4z0"/>
    <w:rsid w:val="00AC3DF0"/>
    <w:rPr>
      <w:rFonts w:ascii="Arial" w:hAnsi="Arial" w:cs="Arial"/>
    </w:rPr>
  </w:style>
  <w:style w:type="character" w:customStyle="1" w:styleId="WW-WW8Num5z0">
    <w:name w:val="WW-WW8Num5z0"/>
    <w:rsid w:val="00AC3DF0"/>
    <w:rPr>
      <w:rFonts w:ascii="Symbol" w:hAnsi="Symbol" w:cs="Times New Roman"/>
    </w:rPr>
  </w:style>
  <w:style w:type="character" w:customStyle="1" w:styleId="WW8Num5z1">
    <w:name w:val="WW8Num5z1"/>
    <w:rsid w:val="00AC3DF0"/>
    <w:rPr>
      <w:rFonts w:ascii="Courier New" w:hAnsi="Courier New" w:cs="Courier New"/>
    </w:rPr>
  </w:style>
  <w:style w:type="character" w:customStyle="1" w:styleId="WW8Num5z2">
    <w:name w:val="WW8Num5z2"/>
    <w:rsid w:val="00AC3DF0"/>
    <w:rPr>
      <w:rFonts w:ascii="Wingdings" w:hAnsi="Wingdings" w:cs="Times New Roman"/>
    </w:rPr>
  </w:style>
  <w:style w:type="character" w:customStyle="1" w:styleId="WW-WW8Num6z0">
    <w:name w:val="WW-WW8Num6z0"/>
    <w:rsid w:val="00AC3DF0"/>
    <w:rPr>
      <w:rFonts w:ascii="Symbol" w:hAnsi="Symbol"/>
      <w:color w:val="000000"/>
    </w:rPr>
  </w:style>
  <w:style w:type="character" w:customStyle="1" w:styleId="WW-WW8Num7z0">
    <w:name w:val="WW-WW8Num7z0"/>
    <w:rsid w:val="00AC3DF0"/>
    <w:rPr>
      <w:rFonts w:ascii="Arial" w:hAnsi="Arial" w:cs="Arial"/>
    </w:rPr>
  </w:style>
  <w:style w:type="character" w:customStyle="1" w:styleId="WW-WW8Num8z0">
    <w:name w:val="WW-WW8Num8z0"/>
    <w:rsid w:val="00AC3DF0"/>
    <w:rPr>
      <w:rFonts w:ascii="Symbol" w:hAnsi="Symbol"/>
    </w:rPr>
  </w:style>
  <w:style w:type="character" w:customStyle="1" w:styleId="WW8Num8z1">
    <w:name w:val="WW8Num8z1"/>
    <w:rsid w:val="00AC3DF0"/>
    <w:rPr>
      <w:rFonts w:ascii="Courier New" w:hAnsi="Courier New"/>
    </w:rPr>
  </w:style>
  <w:style w:type="character" w:customStyle="1" w:styleId="WW8Num8z2">
    <w:name w:val="WW8Num8z2"/>
    <w:rsid w:val="00AC3DF0"/>
    <w:rPr>
      <w:rFonts w:ascii="Wingdings" w:hAnsi="Wingdings"/>
    </w:rPr>
  </w:style>
  <w:style w:type="character" w:customStyle="1" w:styleId="WW8Num9z0">
    <w:name w:val="WW8Num9z0"/>
    <w:rsid w:val="00AC3DF0"/>
    <w:rPr>
      <w:rFonts w:ascii="Symbol" w:hAnsi="Symbol"/>
    </w:rPr>
  </w:style>
  <w:style w:type="character" w:customStyle="1" w:styleId="WW8Num9z1">
    <w:name w:val="WW8Num9z1"/>
    <w:rsid w:val="00AC3DF0"/>
    <w:rPr>
      <w:rFonts w:ascii="Courier New" w:hAnsi="Courier New"/>
    </w:rPr>
  </w:style>
  <w:style w:type="character" w:customStyle="1" w:styleId="WW8Num9z2">
    <w:name w:val="WW8Num9z2"/>
    <w:rsid w:val="00AC3DF0"/>
    <w:rPr>
      <w:rFonts w:ascii="Wingdings" w:hAnsi="Wingdings"/>
    </w:rPr>
  </w:style>
  <w:style w:type="character" w:customStyle="1" w:styleId="WW8Num10z0">
    <w:name w:val="WW8Num10z0"/>
    <w:rsid w:val="00AC3DF0"/>
    <w:rPr>
      <w:rFonts w:ascii="Symbol" w:hAnsi="Symbol"/>
    </w:rPr>
  </w:style>
  <w:style w:type="character" w:customStyle="1" w:styleId="WW8Num10z1">
    <w:name w:val="WW8Num10z1"/>
    <w:rsid w:val="00AC3DF0"/>
    <w:rPr>
      <w:rFonts w:ascii="Courier New" w:hAnsi="Courier New"/>
    </w:rPr>
  </w:style>
  <w:style w:type="character" w:customStyle="1" w:styleId="WW8Num10z2">
    <w:name w:val="WW8Num10z2"/>
    <w:rsid w:val="00AC3DF0"/>
    <w:rPr>
      <w:rFonts w:ascii="Wingdings" w:hAnsi="Wingdings"/>
    </w:rPr>
  </w:style>
  <w:style w:type="character" w:customStyle="1" w:styleId="WW8Num11z0">
    <w:name w:val="WW8Num11z0"/>
    <w:rsid w:val="00AC3DF0"/>
    <w:rPr>
      <w:rFonts w:ascii="Symbol" w:hAnsi="Symbol"/>
      <w:color w:val="000000"/>
    </w:rPr>
  </w:style>
  <w:style w:type="character" w:customStyle="1" w:styleId="WW-WW8Num12z01">
    <w:name w:val="WW-WW8Num12z01"/>
    <w:rsid w:val="00AC3DF0"/>
    <w:rPr>
      <w:rFonts w:ascii="Symbol" w:hAnsi="Symbol"/>
      <w:sz w:val="20"/>
    </w:rPr>
  </w:style>
  <w:style w:type="character" w:customStyle="1" w:styleId="WW8Num12z1">
    <w:name w:val="WW8Num12z1"/>
    <w:rsid w:val="00AC3DF0"/>
    <w:rPr>
      <w:rFonts w:ascii="Courier New" w:hAnsi="Courier New"/>
      <w:sz w:val="20"/>
    </w:rPr>
  </w:style>
  <w:style w:type="character" w:customStyle="1" w:styleId="WW8Num12z2">
    <w:name w:val="WW8Num12z2"/>
    <w:rsid w:val="00AC3DF0"/>
    <w:rPr>
      <w:rFonts w:ascii="Wingdings" w:hAnsi="Wingdings"/>
      <w:sz w:val="20"/>
    </w:rPr>
  </w:style>
  <w:style w:type="character" w:customStyle="1" w:styleId="WW-WW8Num13z0">
    <w:name w:val="WW-WW8Num13z0"/>
    <w:rsid w:val="00AC3DF0"/>
    <w:rPr>
      <w:rFonts w:ascii="Arial" w:hAnsi="Arial" w:cs="Arial"/>
    </w:rPr>
  </w:style>
  <w:style w:type="character" w:customStyle="1" w:styleId="WW-WW8Num15z01">
    <w:name w:val="WW-WW8Num15z01"/>
    <w:rsid w:val="00AC3DF0"/>
    <w:rPr>
      <w:rFonts w:ascii="Arial" w:hAnsi="Arial" w:cs="Arial"/>
    </w:rPr>
  </w:style>
  <w:style w:type="character" w:customStyle="1" w:styleId="WW-WW8Num16z0">
    <w:name w:val="WW-WW8Num16z0"/>
    <w:rsid w:val="00AC3DF0"/>
    <w:rPr>
      <w:rFonts w:ascii="Arial" w:hAnsi="Arial" w:cs="Arial"/>
    </w:rPr>
  </w:style>
  <w:style w:type="character" w:customStyle="1" w:styleId="WW8Num17z0">
    <w:name w:val="WW8Num17z0"/>
    <w:rsid w:val="00AC3DF0"/>
    <w:rPr>
      <w:rFonts w:ascii="Arial" w:hAnsi="Arial" w:cs="Arial"/>
    </w:rPr>
  </w:style>
  <w:style w:type="character" w:customStyle="1" w:styleId="WW8Num18z0">
    <w:name w:val="WW8Num18z0"/>
    <w:rsid w:val="00AC3DF0"/>
    <w:rPr>
      <w:rFonts w:ascii="Symbol" w:hAnsi="Symbol"/>
      <w:color w:val="000000"/>
    </w:rPr>
  </w:style>
  <w:style w:type="character" w:customStyle="1" w:styleId="WW8Num19z0">
    <w:name w:val="WW8Num19z0"/>
    <w:rsid w:val="00AC3D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AC3DF0"/>
    <w:rPr>
      <w:rFonts w:ascii="Courier New" w:hAnsi="Courier New"/>
    </w:rPr>
  </w:style>
  <w:style w:type="character" w:customStyle="1" w:styleId="WW8Num19z2">
    <w:name w:val="WW8Num19z2"/>
    <w:rsid w:val="00AC3DF0"/>
    <w:rPr>
      <w:rFonts w:ascii="Wingdings" w:hAnsi="Wingdings"/>
    </w:rPr>
  </w:style>
  <w:style w:type="character" w:customStyle="1" w:styleId="WW8Num19z3">
    <w:name w:val="WW8Num19z3"/>
    <w:rsid w:val="00AC3DF0"/>
    <w:rPr>
      <w:rFonts w:ascii="Symbol" w:hAnsi="Symbol"/>
    </w:rPr>
  </w:style>
  <w:style w:type="character" w:customStyle="1" w:styleId="WW8Num20z0">
    <w:name w:val="WW8Num20z0"/>
    <w:rsid w:val="00AC3DF0"/>
    <w:rPr>
      <w:rFonts w:ascii="Symbol" w:hAnsi="Symbol"/>
      <w:color w:val="000000"/>
    </w:rPr>
  </w:style>
  <w:style w:type="character" w:customStyle="1" w:styleId="WW-WW8Num21z0">
    <w:name w:val="WW-WW8Num21z0"/>
    <w:rsid w:val="00AC3DF0"/>
    <w:rPr>
      <w:rFonts w:ascii="Arial" w:hAnsi="Arial" w:cs="Arial"/>
    </w:rPr>
  </w:style>
  <w:style w:type="character" w:customStyle="1" w:styleId="WW8Num22z0">
    <w:name w:val="WW8Num22z0"/>
    <w:rsid w:val="00AC3DF0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AC3DF0"/>
    <w:rPr>
      <w:rFonts w:ascii="Courier New" w:hAnsi="Courier New"/>
    </w:rPr>
  </w:style>
  <w:style w:type="character" w:customStyle="1" w:styleId="WW8Num22z2">
    <w:name w:val="WW8Num22z2"/>
    <w:rsid w:val="00AC3DF0"/>
    <w:rPr>
      <w:rFonts w:ascii="Wingdings" w:hAnsi="Wingdings"/>
    </w:rPr>
  </w:style>
  <w:style w:type="character" w:customStyle="1" w:styleId="WW8Num22z3">
    <w:name w:val="WW8Num22z3"/>
    <w:rsid w:val="00AC3DF0"/>
    <w:rPr>
      <w:rFonts w:ascii="Symbol" w:hAnsi="Symbol"/>
    </w:rPr>
  </w:style>
  <w:style w:type="character" w:customStyle="1" w:styleId="WW8Num23z0">
    <w:name w:val="WW8Num23z0"/>
    <w:rsid w:val="00AC3DF0"/>
    <w:rPr>
      <w:rFonts w:ascii="Symbol" w:hAnsi="Symbol"/>
    </w:rPr>
  </w:style>
  <w:style w:type="character" w:customStyle="1" w:styleId="WW8Num23z4">
    <w:name w:val="WW8Num23z4"/>
    <w:rsid w:val="00AC3DF0"/>
    <w:rPr>
      <w:rFonts w:ascii="Courier New" w:hAnsi="Courier New"/>
    </w:rPr>
  </w:style>
  <w:style w:type="character" w:customStyle="1" w:styleId="WW8Num23z5">
    <w:name w:val="WW8Num23z5"/>
    <w:rsid w:val="00AC3DF0"/>
    <w:rPr>
      <w:rFonts w:ascii="Wingdings" w:hAnsi="Wingdings"/>
    </w:rPr>
  </w:style>
  <w:style w:type="character" w:customStyle="1" w:styleId="WW8Num25z0">
    <w:name w:val="WW8Num25z0"/>
    <w:rsid w:val="00AC3DF0"/>
    <w:rPr>
      <w:rFonts w:ascii="Symbol" w:hAnsi="Symbol"/>
    </w:rPr>
  </w:style>
  <w:style w:type="character" w:customStyle="1" w:styleId="WW8Num25z1">
    <w:name w:val="WW8Num25z1"/>
    <w:rsid w:val="00AC3DF0"/>
    <w:rPr>
      <w:rFonts w:ascii="Courier New" w:hAnsi="Courier New"/>
    </w:rPr>
  </w:style>
  <w:style w:type="character" w:customStyle="1" w:styleId="WW8Num25z2">
    <w:name w:val="WW8Num25z2"/>
    <w:rsid w:val="00AC3DF0"/>
    <w:rPr>
      <w:rFonts w:ascii="Wingdings" w:hAnsi="Wingdings"/>
    </w:rPr>
  </w:style>
  <w:style w:type="character" w:customStyle="1" w:styleId="WW8Num26z0">
    <w:name w:val="WW8Num26z0"/>
    <w:rsid w:val="00AC3DF0"/>
    <w:rPr>
      <w:rFonts w:ascii="Times New Roman" w:eastAsia="Times New Roman" w:hAnsi="Times New Roman"/>
      <w:color w:val="333333"/>
    </w:rPr>
  </w:style>
  <w:style w:type="character" w:customStyle="1" w:styleId="WW8Num26z1">
    <w:name w:val="WW8Num26z1"/>
    <w:rsid w:val="00AC3DF0"/>
    <w:rPr>
      <w:rFonts w:ascii="Courier New" w:hAnsi="Courier New" w:cs="Courier New"/>
    </w:rPr>
  </w:style>
  <w:style w:type="character" w:customStyle="1" w:styleId="WW8Num26z2">
    <w:name w:val="WW8Num26z2"/>
    <w:rsid w:val="00AC3DF0"/>
    <w:rPr>
      <w:rFonts w:ascii="Wingdings" w:hAnsi="Wingdings" w:cs="Times New Roman"/>
    </w:rPr>
  </w:style>
  <w:style w:type="character" w:customStyle="1" w:styleId="WW8Num26z3">
    <w:name w:val="WW8Num26z3"/>
    <w:rsid w:val="00AC3DF0"/>
    <w:rPr>
      <w:rFonts w:ascii="Symbol" w:hAnsi="Symbol" w:cs="Times New Roman"/>
    </w:rPr>
  </w:style>
  <w:style w:type="character" w:customStyle="1" w:styleId="WW8Num27z0">
    <w:name w:val="WW8Num27z0"/>
    <w:rsid w:val="00AC3DF0"/>
    <w:rPr>
      <w:rFonts w:ascii="Symbol" w:hAnsi="Symbol" w:cs="Times New Roman"/>
    </w:rPr>
  </w:style>
  <w:style w:type="character" w:customStyle="1" w:styleId="WW8Num27z1">
    <w:name w:val="WW8Num27z1"/>
    <w:rsid w:val="00AC3DF0"/>
    <w:rPr>
      <w:rFonts w:ascii="Courier New" w:hAnsi="Courier New" w:cs="Courier New"/>
    </w:rPr>
  </w:style>
  <w:style w:type="character" w:customStyle="1" w:styleId="WW8Num27z2">
    <w:name w:val="WW8Num27z2"/>
    <w:rsid w:val="00AC3DF0"/>
    <w:rPr>
      <w:rFonts w:ascii="Wingdings" w:hAnsi="Wingdings" w:cs="Times New Roman"/>
    </w:rPr>
  </w:style>
  <w:style w:type="character" w:customStyle="1" w:styleId="WW8Num28z0">
    <w:name w:val="WW8Num28z0"/>
    <w:rsid w:val="00AC3DF0"/>
    <w:rPr>
      <w:rFonts w:ascii="Symbol" w:hAnsi="Symbol"/>
      <w:color w:val="000000"/>
    </w:rPr>
  </w:style>
  <w:style w:type="character" w:customStyle="1" w:styleId="WW8Num29z0">
    <w:name w:val="WW8Num29z0"/>
    <w:rsid w:val="00AC3DF0"/>
    <w:rPr>
      <w:rFonts w:ascii="Symbol" w:hAnsi="Symbol"/>
    </w:rPr>
  </w:style>
  <w:style w:type="character" w:customStyle="1" w:styleId="WW8Num29z1">
    <w:name w:val="WW8Num29z1"/>
    <w:rsid w:val="00AC3DF0"/>
    <w:rPr>
      <w:rFonts w:ascii="Courier New" w:hAnsi="Courier New"/>
    </w:rPr>
  </w:style>
  <w:style w:type="character" w:customStyle="1" w:styleId="WW8Num29z2">
    <w:name w:val="WW8Num29z2"/>
    <w:rsid w:val="00AC3DF0"/>
    <w:rPr>
      <w:rFonts w:ascii="Wingdings" w:hAnsi="Wingdings"/>
    </w:rPr>
  </w:style>
  <w:style w:type="character" w:customStyle="1" w:styleId="WW8Num30z0">
    <w:name w:val="WW8Num30z0"/>
    <w:rsid w:val="00AC3DF0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C3DF0"/>
    <w:rPr>
      <w:rFonts w:ascii="Courier New" w:hAnsi="Courier New"/>
    </w:rPr>
  </w:style>
  <w:style w:type="character" w:customStyle="1" w:styleId="WW8Num30z2">
    <w:name w:val="WW8Num30z2"/>
    <w:rsid w:val="00AC3DF0"/>
    <w:rPr>
      <w:rFonts w:ascii="Wingdings" w:hAnsi="Wingdings"/>
    </w:rPr>
  </w:style>
  <w:style w:type="character" w:customStyle="1" w:styleId="WW8Num30z3">
    <w:name w:val="WW8Num30z3"/>
    <w:rsid w:val="00AC3DF0"/>
    <w:rPr>
      <w:rFonts w:ascii="Symbol" w:hAnsi="Symbol"/>
    </w:rPr>
  </w:style>
  <w:style w:type="character" w:customStyle="1" w:styleId="WW8Num32z0">
    <w:name w:val="WW8Num32z0"/>
    <w:rsid w:val="00AC3DF0"/>
    <w:rPr>
      <w:rFonts w:ascii="Arial" w:hAnsi="Arial" w:cs="Arial"/>
    </w:rPr>
  </w:style>
  <w:style w:type="character" w:customStyle="1" w:styleId="WW8Num33z0">
    <w:name w:val="WW8Num33z0"/>
    <w:rsid w:val="00AC3DF0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AC3DF0"/>
    <w:rPr>
      <w:rFonts w:ascii="Courier New" w:hAnsi="Courier New"/>
    </w:rPr>
  </w:style>
  <w:style w:type="character" w:customStyle="1" w:styleId="WW8Num33z2">
    <w:name w:val="WW8Num33z2"/>
    <w:rsid w:val="00AC3DF0"/>
    <w:rPr>
      <w:rFonts w:ascii="Wingdings" w:hAnsi="Wingdings"/>
    </w:rPr>
  </w:style>
  <w:style w:type="character" w:customStyle="1" w:styleId="WW8Num33z3">
    <w:name w:val="WW8Num33z3"/>
    <w:rsid w:val="00AC3DF0"/>
    <w:rPr>
      <w:rFonts w:ascii="Symbol" w:hAnsi="Symbol"/>
    </w:rPr>
  </w:style>
  <w:style w:type="character" w:customStyle="1" w:styleId="WW8Num34z0">
    <w:name w:val="WW8Num34z0"/>
    <w:rsid w:val="00AC3DF0"/>
    <w:rPr>
      <w:rFonts w:ascii="Symbol" w:hAnsi="Symbol"/>
      <w:color w:val="000000"/>
    </w:rPr>
  </w:style>
  <w:style w:type="character" w:customStyle="1" w:styleId="WW8Num35z0">
    <w:name w:val="WW8Num35z0"/>
    <w:rsid w:val="00AC3DF0"/>
    <w:rPr>
      <w:rFonts w:ascii="Symbol" w:hAnsi="Symbol"/>
    </w:rPr>
  </w:style>
  <w:style w:type="character" w:customStyle="1" w:styleId="WW8Num35z1">
    <w:name w:val="WW8Num35z1"/>
    <w:rsid w:val="00AC3DF0"/>
    <w:rPr>
      <w:rFonts w:ascii="WP BoxDrawing" w:hAnsi="WP BoxDrawing"/>
    </w:rPr>
  </w:style>
  <w:style w:type="character" w:customStyle="1" w:styleId="WW8Num35z2">
    <w:name w:val="WW8Num35z2"/>
    <w:rsid w:val="00AC3DF0"/>
    <w:rPr>
      <w:rFonts w:ascii="Wingdings" w:hAnsi="Wingdings"/>
    </w:rPr>
  </w:style>
  <w:style w:type="character" w:customStyle="1" w:styleId="WW8Num36z0">
    <w:name w:val="WW8Num36z0"/>
    <w:rsid w:val="00AC3DF0"/>
    <w:rPr>
      <w:rFonts w:ascii="Symbol" w:hAnsi="Symbol"/>
    </w:rPr>
  </w:style>
  <w:style w:type="character" w:customStyle="1" w:styleId="WW8Num36z1">
    <w:name w:val="WW8Num36z1"/>
    <w:rsid w:val="00AC3DF0"/>
    <w:rPr>
      <w:rFonts w:ascii="Courier New" w:hAnsi="Courier New"/>
    </w:rPr>
  </w:style>
  <w:style w:type="character" w:customStyle="1" w:styleId="WW8Num36z2">
    <w:name w:val="WW8Num36z2"/>
    <w:rsid w:val="00AC3DF0"/>
    <w:rPr>
      <w:rFonts w:ascii="Wingdings" w:hAnsi="Wingdings"/>
    </w:rPr>
  </w:style>
  <w:style w:type="character" w:customStyle="1" w:styleId="WW8Num37z0">
    <w:name w:val="WW8Num37z0"/>
    <w:rsid w:val="00AC3DF0"/>
    <w:rPr>
      <w:rFonts w:ascii="Symbol" w:hAnsi="Symbol"/>
    </w:rPr>
  </w:style>
  <w:style w:type="character" w:customStyle="1" w:styleId="WW8Num37z1">
    <w:name w:val="WW8Num37z1"/>
    <w:rsid w:val="00AC3DF0"/>
    <w:rPr>
      <w:rFonts w:ascii="Times New Roman" w:eastAsia="Times New Roman" w:hAnsi="Times New Roman" w:cs="Times New Roman"/>
    </w:rPr>
  </w:style>
  <w:style w:type="character" w:customStyle="1" w:styleId="WW8Num37z2">
    <w:name w:val="WW8Num37z2"/>
    <w:rsid w:val="00AC3DF0"/>
    <w:rPr>
      <w:rFonts w:ascii="Wingdings" w:hAnsi="Wingdings"/>
    </w:rPr>
  </w:style>
  <w:style w:type="character" w:customStyle="1" w:styleId="WW8Num37z4">
    <w:name w:val="WW8Num37z4"/>
    <w:rsid w:val="00AC3DF0"/>
    <w:rPr>
      <w:rFonts w:ascii="Courier New" w:hAnsi="Courier New"/>
    </w:rPr>
  </w:style>
  <w:style w:type="character" w:customStyle="1" w:styleId="WW8Num38z0">
    <w:name w:val="WW8Num38z0"/>
    <w:rsid w:val="00AC3DF0"/>
    <w:rPr>
      <w:rFonts w:ascii="Symbol" w:hAnsi="Symbol"/>
    </w:rPr>
  </w:style>
  <w:style w:type="character" w:customStyle="1" w:styleId="WW8Num38z1">
    <w:name w:val="WW8Num38z1"/>
    <w:rsid w:val="00AC3DF0"/>
    <w:rPr>
      <w:rFonts w:ascii="WP BoxDrawing" w:hAnsi="WP BoxDrawing"/>
    </w:rPr>
  </w:style>
  <w:style w:type="character" w:customStyle="1" w:styleId="WW8Num38z2">
    <w:name w:val="WW8Num38z2"/>
    <w:rsid w:val="00AC3DF0"/>
    <w:rPr>
      <w:rFonts w:ascii="Wingdings" w:hAnsi="Wingdings"/>
    </w:rPr>
  </w:style>
  <w:style w:type="character" w:customStyle="1" w:styleId="WW8Num40z0">
    <w:name w:val="WW8Num40z0"/>
    <w:rsid w:val="00AC3DF0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AC3DF0"/>
    <w:rPr>
      <w:rFonts w:ascii="Courier New" w:hAnsi="Courier New"/>
    </w:rPr>
  </w:style>
  <w:style w:type="character" w:customStyle="1" w:styleId="WW8Num40z2">
    <w:name w:val="WW8Num40z2"/>
    <w:rsid w:val="00AC3DF0"/>
    <w:rPr>
      <w:rFonts w:ascii="Wingdings" w:hAnsi="Wingdings"/>
    </w:rPr>
  </w:style>
  <w:style w:type="character" w:customStyle="1" w:styleId="WW8Num40z3">
    <w:name w:val="WW8Num40z3"/>
    <w:rsid w:val="00AC3DF0"/>
    <w:rPr>
      <w:rFonts w:ascii="Symbol" w:hAnsi="Symbol"/>
    </w:rPr>
  </w:style>
  <w:style w:type="character" w:customStyle="1" w:styleId="WW8Num41z0">
    <w:name w:val="WW8Num41z0"/>
    <w:rsid w:val="00AC3DF0"/>
    <w:rPr>
      <w:rFonts w:ascii="Symbol" w:hAnsi="Symbol"/>
      <w:color w:val="000000"/>
    </w:rPr>
  </w:style>
  <w:style w:type="character" w:customStyle="1" w:styleId="WW8Num42z0">
    <w:name w:val="WW8Num42z0"/>
    <w:rsid w:val="00AC3DF0"/>
    <w:rPr>
      <w:rFonts w:ascii="Arial" w:hAnsi="Arial" w:cs="Arial"/>
    </w:rPr>
  </w:style>
  <w:style w:type="character" w:customStyle="1" w:styleId="WW8Num43z0">
    <w:name w:val="WW8Num43z0"/>
    <w:rsid w:val="00AC3DF0"/>
    <w:rPr>
      <w:rFonts w:ascii="Times New Roman" w:eastAsia="Times New Roman" w:hAnsi="Times New Roman" w:cs="Times New Roman"/>
    </w:rPr>
  </w:style>
  <w:style w:type="character" w:customStyle="1" w:styleId="WW8Num43z1">
    <w:name w:val="WW8Num43z1"/>
    <w:rsid w:val="00AC3DF0"/>
    <w:rPr>
      <w:rFonts w:ascii="Courier New" w:hAnsi="Courier New"/>
    </w:rPr>
  </w:style>
  <w:style w:type="character" w:customStyle="1" w:styleId="WW8Num43z2">
    <w:name w:val="WW8Num43z2"/>
    <w:rsid w:val="00AC3DF0"/>
    <w:rPr>
      <w:rFonts w:ascii="Wingdings" w:hAnsi="Wingdings"/>
    </w:rPr>
  </w:style>
  <w:style w:type="character" w:customStyle="1" w:styleId="WW8Num43z3">
    <w:name w:val="WW8Num43z3"/>
    <w:rsid w:val="00AC3DF0"/>
    <w:rPr>
      <w:rFonts w:ascii="Symbol" w:hAnsi="Symbol"/>
    </w:rPr>
  </w:style>
  <w:style w:type="character" w:customStyle="1" w:styleId="WW8Num44z0">
    <w:name w:val="WW8Num44z0"/>
    <w:rsid w:val="00AC3DF0"/>
    <w:rPr>
      <w:rFonts w:ascii="Symbol" w:hAnsi="Symbol"/>
    </w:rPr>
  </w:style>
  <w:style w:type="character" w:customStyle="1" w:styleId="WW8Num44z1">
    <w:name w:val="WW8Num44z1"/>
    <w:rsid w:val="00AC3DF0"/>
    <w:rPr>
      <w:rFonts w:ascii="Courier New" w:hAnsi="Courier New"/>
    </w:rPr>
  </w:style>
  <w:style w:type="character" w:customStyle="1" w:styleId="WW8Num44z2">
    <w:name w:val="WW8Num44z2"/>
    <w:rsid w:val="00AC3DF0"/>
    <w:rPr>
      <w:rFonts w:ascii="Wingdings" w:hAnsi="Wingdings"/>
    </w:rPr>
  </w:style>
  <w:style w:type="character" w:customStyle="1" w:styleId="WW8Num45z0">
    <w:name w:val="WW8Num45z0"/>
    <w:rsid w:val="00AC3DF0"/>
    <w:rPr>
      <w:rFonts w:ascii="Symbol" w:hAnsi="Symbol"/>
    </w:rPr>
  </w:style>
  <w:style w:type="character" w:customStyle="1" w:styleId="WW8Num45z1">
    <w:name w:val="WW8Num45z1"/>
    <w:rsid w:val="00AC3DF0"/>
    <w:rPr>
      <w:rFonts w:ascii="Courier New" w:hAnsi="Courier New"/>
    </w:rPr>
  </w:style>
  <w:style w:type="character" w:customStyle="1" w:styleId="WW8Num45z2">
    <w:name w:val="WW8Num45z2"/>
    <w:rsid w:val="00AC3DF0"/>
    <w:rPr>
      <w:rFonts w:ascii="Wingdings" w:hAnsi="Wingdings"/>
    </w:rPr>
  </w:style>
  <w:style w:type="character" w:customStyle="1" w:styleId="WW8Num47z0">
    <w:name w:val="WW8Num47z0"/>
    <w:rsid w:val="00AC3DF0"/>
    <w:rPr>
      <w:rFonts w:ascii="Symbol" w:hAnsi="Symbol"/>
    </w:rPr>
  </w:style>
  <w:style w:type="character" w:customStyle="1" w:styleId="WW8Num47z1">
    <w:name w:val="WW8Num47z1"/>
    <w:rsid w:val="00AC3DF0"/>
    <w:rPr>
      <w:rFonts w:ascii="Courier New" w:hAnsi="Courier New"/>
    </w:rPr>
  </w:style>
  <w:style w:type="character" w:customStyle="1" w:styleId="WW8Num47z2">
    <w:name w:val="WW8Num47z2"/>
    <w:rsid w:val="00AC3DF0"/>
    <w:rPr>
      <w:rFonts w:ascii="Wingdings" w:hAnsi="Wingdings"/>
    </w:rPr>
  </w:style>
  <w:style w:type="character" w:customStyle="1" w:styleId="WW8Num48z0">
    <w:name w:val="WW8Num48z0"/>
    <w:rsid w:val="00AC3DF0"/>
    <w:rPr>
      <w:rFonts w:ascii="Symbol" w:hAnsi="Symbol" w:cs="Times New Roman"/>
    </w:rPr>
  </w:style>
  <w:style w:type="character" w:customStyle="1" w:styleId="WW8Num48z1">
    <w:name w:val="WW8Num48z1"/>
    <w:rsid w:val="00AC3DF0"/>
    <w:rPr>
      <w:rFonts w:ascii="Courier New" w:hAnsi="Courier New" w:cs="Courier New"/>
    </w:rPr>
  </w:style>
  <w:style w:type="character" w:customStyle="1" w:styleId="WW8Num48z2">
    <w:name w:val="WW8Num48z2"/>
    <w:rsid w:val="00AC3DF0"/>
    <w:rPr>
      <w:rFonts w:ascii="Wingdings" w:hAnsi="Wingdings" w:cs="Times New Roman"/>
    </w:rPr>
  </w:style>
  <w:style w:type="character" w:customStyle="1" w:styleId="WW8Num49z0">
    <w:name w:val="WW8Num49z0"/>
    <w:rsid w:val="00AC3DF0"/>
    <w:rPr>
      <w:rFonts w:ascii="Symbol" w:hAnsi="Symbol"/>
    </w:rPr>
  </w:style>
  <w:style w:type="character" w:customStyle="1" w:styleId="WW8Num49z1">
    <w:name w:val="WW8Num49z1"/>
    <w:rsid w:val="00AC3DF0"/>
    <w:rPr>
      <w:rFonts w:ascii="Courier New" w:hAnsi="Courier New"/>
    </w:rPr>
  </w:style>
  <w:style w:type="character" w:customStyle="1" w:styleId="WW8Num49z2">
    <w:name w:val="WW8Num49z2"/>
    <w:rsid w:val="00AC3DF0"/>
    <w:rPr>
      <w:rFonts w:ascii="Wingdings" w:hAnsi="Wingdings"/>
    </w:rPr>
  </w:style>
  <w:style w:type="character" w:customStyle="1" w:styleId="WW8Num50z0">
    <w:name w:val="WW8Num50z0"/>
    <w:rsid w:val="00AC3DF0"/>
    <w:rPr>
      <w:rFonts w:ascii="Symbol" w:hAnsi="Symbol"/>
    </w:rPr>
  </w:style>
  <w:style w:type="character" w:customStyle="1" w:styleId="WW8Num50z1">
    <w:name w:val="WW8Num50z1"/>
    <w:rsid w:val="00AC3DF0"/>
    <w:rPr>
      <w:rFonts w:ascii="Courier New" w:hAnsi="Courier New"/>
    </w:rPr>
  </w:style>
  <w:style w:type="character" w:customStyle="1" w:styleId="WW8Num50z2">
    <w:name w:val="WW8Num50z2"/>
    <w:rsid w:val="00AC3DF0"/>
    <w:rPr>
      <w:rFonts w:ascii="Wingdings" w:hAnsi="Wingdings"/>
    </w:rPr>
  </w:style>
  <w:style w:type="character" w:customStyle="1" w:styleId="WW8Num51z0">
    <w:name w:val="WW8Num51z0"/>
    <w:rsid w:val="00AC3DF0"/>
    <w:rPr>
      <w:rFonts w:ascii="Symbol" w:hAnsi="Symbol"/>
    </w:rPr>
  </w:style>
  <w:style w:type="character" w:customStyle="1" w:styleId="WW8Num51z1">
    <w:name w:val="WW8Num51z1"/>
    <w:rsid w:val="00AC3DF0"/>
    <w:rPr>
      <w:rFonts w:ascii="Courier New" w:hAnsi="Courier New"/>
    </w:rPr>
  </w:style>
  <w:style w:type="character" w:customStyle="1" w:styleId="WW8Num51z2">
    <w:name w:val="WW8Num51z2"/>
    <w:rsid w:val="00AC3DF0"/>
    <w:rPr>
      <w:rFonts w:ascii="Wingdings" w:hAnsi="Wingdings"/>
    </w:rPr>
  </w:style>
  <w:style w:type="character" w:customStyle="1" w:styleId="WW8Num52z0">
    <w:name w:val="WW8Num52z0"/>
    <w:rsid w:val="00AC3DF0"/>
    <w:rPr>
      <w:rFonts w:ascii="Symbol" w:hAnsi="Symbol"/>
    </w:rPr>
  </w:style>
  <w:style w:type="character" w:customStyle="1" w:styleId="WW8Num52z1">
    <w:name w:val="WW8Num52z1"/>
    <w:rsid w:val="00AC3DF0"/>
    <w:rPr>
      <w:rFonts w:ascii="Courier New" w:hAnsi="Courier New"/>
    </w:rPr>
  </w:style>
  <w:style w:type="character" w:customStyle="1" w:styleId="WW8Num52z2">
    <w:name w:val="WW8Num52z2"/>
    <w:rsid w:val="00AC3DF0"/>
    <w:rPr>
      <w:rFonts w:ascii="Wingdings" w:hAnsi="Wingdings"/>
    </w:rPr>
  </w:style>
  <w:style w:type="character" w:customStyle="1" w:styleId="WW8Num53z0">
    <w:name w:val="WW8Num53z0"/>
    <w:rsid w:val="00AC3DF0"/>
    <w:rPr>
      <w:rFonts w:ascii="Symbol" w:hAnsi="Symbol" w:cs="Times New Roman"/>
    </w:rPr>
  </w:style>
  <w:style w:type="character" w:customStyle="1" w:styleId="WW8Num53z1">
    <w:name w:val="WW8Num53z1"/>
    <w:rsid w:val="00AC3DF0"/>
    <w:rPr>
      <w:rFonts w:ascii="Courier New" w:hAnsi="Courier New" w:cs="Courier New"/>
    </w:rPr>
  </w:style>
  <w:style w:type="character" w:customStyle="1" w:styleId="WW8Num53z2">
    <w:name w:val="WW8Num53z2"/>
    <w:rsid w:val="00AC3DF0"/>
    <w:rPr>
      <w:rFonts w:ascii="Wingdings" w:hAnsi="Wingdings" w:cs="Times New Roman"/>
    </w:rPr>
  </w:style>
  <w:style w:type="character" w:customStyle="1" w:styleId="WW8Num54z0">
    <w:name w:val="WW8Num54z0"/>
    <w:rsid w:val="00AC3DF0"/>
    <w:rPr>
      <w:rFonts w:ascii="Symbol" w:hAnsi="Symbol"/>
    </w:rPr>
  </w:style>
  <w:style w:type="character" w:customStyle="1" w:styleId="WW8Num54z1">
    <w:name w:val="WW8Num54z1"/>
    <w:rsid w:val="00AC3DF0"/>
    <w:rPr>
      <w:rFonts w:ascii="Courier New" w:hAnsi="Courier New"/>
    </w:rPr>
  </w:style>
  <w:style w:type="character" w:customStyle="1" w:styleId="WW8Num54z2">
    <w:name w:val="WW8Num54z2"/>
    <w:rsid w:val="00AC3DF0"/>
    <w:rPr>
      <w:rFonts w:ascii="Wingdings" w:hAnsi="Wingdings"/>
    </w:rPr>
  </w:style>
  <w:style w:type="character" w:customStyle="1" w:styleId="WW8Num56z0">
    <w:name w:val="WW8Num56z0"/>
    <w:rsid w:val="00AC3DF0"/>
    <w:rPr>
      <w:rFonts w:ascii="Arial" w:hAnsi="Arial" w:cs="Arial"/>
    </w:rPr>
  </w:style>
  <w:style w:type="character" w:customStyle="1" w:styleId="WW8Num59z0">
    <w:name w:val="WW8Num59z0"/>
    <w:rsid w:val="00AC3DF0"/>
    <w:rPr>
      <w:rFonts w:ascii="Symbol" w:hAnsi="Symbol" w:cs="Times New Roman"/>
    </w:rPr>
  </w:style>
  <w:style w:type="character" w:customStyle="1" w:styleId="WW8Num59z1">
    <w:name w:val="WW8Num59z1"/>
    <w:rsid w:val="00AC3DF0"/>
    <w:rPr>
      <w:rFonts w:ascii="Courier New" w:hAnsi="Courier New" w:cs="Courier New"/>
    </w:rPr>
  </w:style>
  <w:style w:type="character" w:customStyle="1" w:styleId="WW8Num59z2">
    <w:name w:val="WW8Num59z2"/>
    <w:rsid w:val="00AC3DF0"/>
    <w:rPr>
      <w:rFonts w:ascii="Wingdings" w:hAnsi="Wingdings" w:cs="Times New Roman"/>
    </w:rPr>
  </w:style>
  <w:style w:type="character" w:customStyle="1" w:styleId="WW8Num60z0">
    <w:name w:val="WW8Num60z0"/>
    <w:rsid w:val="00AC3DF0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61z0">
    <w:name w:val="WW8Num61z0"/>
    <w:rsid w:val="00AC3DF0"/>
    <w:rPr>
      <w:rFonts w:ascii="Arial" w:hAnsi="Arial" w:cs="Arial"/>
    </w:rPr>
  </w:style>
  <w:style w:type="character" w:customStyle="1" w:styleId="WW8Num62z0">
    <w:name w:val="WW8Num62z0"/>
    <w:rsid w:val="00AC3DF0"/>
    <w:rPr>
      <w:rFonts w:ascii="Symbol" w:hAnsi="Symbol"/>
    </w:rPr>
  </w:style>
  <w:style w:type="character" w:customStyle="1" w:styleId="WW8Num62z1">
    <w:name w:val="WW8Num62z1"/>
    <w:rsid w:val="00AC3DF0"/>
    <w:rPr>
      <w:rFonts w:ascii="Courier New" w:hAnsi="Courier New"/>
    </w:rPr>
  </w:style>
  <w:style w:type="character" w:customStyle="1" w:styleId="WW8Num62z2">
    <w:name w:val="WW8Num62z2"/>
    <w:rsid w:val="00AC3DF0"/>
    <w:rPr>
      <w:rFonts w:ascii="Wingdings" w:hAnsi="Wingdings"/>
    </w:rPr>
  </w:style>
  <w:style w:type="character" w:customStyle="1" w:styleId="WW8NumSt2z0">
    <w:name w:val="WW8NumSt2z0"/>
    <w:rsid w:val="00AC3DF0"/>
    <w:rPr>
      <w:rFonts w:ascii="Tahoma" w:hAnsi="Tahoma"/>
    </w:rPr>
  </w:style>
  <w:style w:type="character" w:customStyle="1" w:styleId="WW8NumSt3z0">
    <w:name w:val="WW8NumSt3z0"/>
    <w:rsid w:val="00AC3DF0"/>
    <w:rPr>
      <w:rFonts w:ascii="StarSymbol" w:hAnsi="StarSymbol"/>
    </w:rPr>
  </w:style>
  <w:style w:type="character" w:customStyle="1" w:styleId="WW8NumSt4z0">
    <w:name w:val="WW8NumSt4z0"/>
    <w:rsid w:val="00AC3DF0"/>
    <w:rPr>
      <w:rFonts w:ascii="Tahoma" w:hAnsi="Tahoma"/>
    </w:rPr>
  </w:style>
  <w:style w:type="character" w:customStyle="1" w:styleId="WW8NumSt17z0">
    <w:name w:val="WW8NumSt17z0"/>
    <w:rsid w:val="00AC3DF0"/>
    <w:rPr>
      <w:rFonts w:ascii="Tahoma" w:hAnsi="Tahoma"/>
    </w:rPr>
  </w:style>
  <w:style w:type="character" w:customStyle="1" w:styleId="WW8NumSt18z0">
    <w:name w:val="WW8NumSt18z0"/>
    <w:rsid w:val="00AC3DF0"/>
    <w:rPr>
      <w:rFonts w:ascii="Wingdings" w:hAnsi="Wingdings"/>
    </w:rPr>
  </w:style>
  <w:style w:type="character" w:customStyle="1" w:styleId="WW8NumSt33z0">
    <w:name w:val="WW8NumSt33z0"/>
    <w:rsid w:val="00AC3DF0"/>
    <w:rPr>
      <w:rFonts w:ascii="Arial" w:hAnsi="Arial" w:cs="Arial"/>
    </w:rPr>
  </w:style>
  <w:style w:type="character" w:customStyle="1" w:styleId="WW8NumSt48z0">
    <w:name w:val="WW8NumSt48z0"/>
    <w:rsid w:val="00AC3DF0"/>
    <w:rPr>
      <w:rFonts w:ascii="Arial" w:hAnsi="Arial" w:cs="Arial"/>
    </w:rPr>
  </w:style>
  <w:style w:type="character" w:customStyle="1" w:styleId="WW8NumSt49z0">
    <w:name w:val="WW8NumSt49z0"/>
    <w:rsid w:val="00AC3DF0"/>
    <w:rPr>
      <w:rFonts w:ascii="Arial" w:hAnsi="Arial" w:cs="Arial"/>
    </w:rPr>
  </w:style>
  <w:style w:type="character" w:customStyle="1" w:styleId="WW8NumSt52z0">
    <w:name w:val="WW8NumSt52z0"/>
    <w:rsid w:val="00AC3DF0"/>
    <w:rPr>
      <w:rFonts w:ascii="Arial" w:hAnsi="Arial" w:cs="Arial"/>
    </w:rPr>
  </w:style>
  <w:style w:type="character" w:customStyle="1" w:styleId="WW8NumSt54z0">
    <w:name w:val="WW8NumSt54z0"/>
    <w:rsid w:val="00AC3DF0"/>
    <w:rPr>
      <w:rFonts w:ascii="Arial" w:hAnsi="Arial" w:cs="Arial"/>
    </w:rPr>
  </w:style>
  <w:style w:type="character" w:customStyle="1" w:styleId="WW8NumSt60z0">
    <w:name w:val="WW8NumSt60z0"/>
    <w:rsid w:val="00AC3DF0"/>
    <w:rPr>
      <w:rFonts w:ascii="Arial" w:hAnsi="Arial" w:cs="Arial"/>
    </w:rPr>
  </w:style>
  <w:style w:type="character" w:customStyle="1" w:styleId="WW8NumSt62z0">
    <w:name w:val="WW8NumSt62z0"/>
    <w:rsid w:val="00AC3DF0"/>
    <w:rPr>
      <w:rFonts w:ascii="Arial" w:hAnsi="Arial" w:cs="Arial"/>
    </w:rPr>
  </w:style>
  <w:style w:type="character" w:customStyle="1" w:styleId="WW8NumSt64z0">
    <w:name w:val="WW8NumSt64z0"/>
    <w:rsid w:val="00AC3DF0"/>
    <w:rPr>
      <w:rFonts w:ascii="Arial" w:hAnsi="Arial" w:cs="Arial"/>
    </w:rPr>
  </w:style>
  <w:style w:type="character" w:customStyle="1" w:styleId="WW8NumSt67z0">
    <w:name w:val="WW8NumSt67z0"/>
    <w:rsid w:val="00AC3DF0"/>
    <w:rPr>
      <w:rFonts w:ascii="Arial" w:hAnsi="Arial" w:cs="Arial"/>
    </w:rPr>
  </w:style>
  <w:style w:type="character" w:customStyle="1" w:styleId="WW-Domylnaczcionkaakapitu1">
    <w:name w:val="WW-Domyślna czcionka akapitu1"/>
    <w:rsid w:val="00AC3DF0"/>
  </w:style>
  <w:style w:type="character" w:customStyle="1" w:styleId="Symbolprzypiswdoln">
    <w:name w:val="Symbol przypisów doln."/>
    <w:rsid w:val="00AC3DF0"/>
  </w:style>
  <w:style w:type="character" w:customStyle="1" w:styleId="WW-Odwoaniedokomentarza">
    <w:name w:val="WW-Odwołanie do komentarza"/>
    <w:rsid w:val="00AC3DF0"/>
    <w:rPr>
      <w:sz w:val="16"/>
      <w:szCs w:val="16"/>
    </w:rPr>
  </w:style>
  <w:style w:type="paragraph" w:styleId="Tekstpodstawowy">
    <w:name w:val="Body Text"/>
    <w:basedOn w:val="Normalny"/>
    <w:rsid w:val="00AC3DF0"/>
    <w:pPr>
      <w:widowControl w:val="0"/>
      <w:overflowPunct w:val="0"/>
      <w:autoSpaceDE w:val="0"/>
      <w:spacing w:after="120"/>
      <w:textAlignment w:val="baseline"/>
    </w:pPr>
    <w:rPr>
      <w:rFonts w:ascii="Tahoma" w:hAnsi="Tahoma"/>
      <w:sz w:val="24"/>
    </w:rPr>
  </w:style>
  <w:style w:type="paragraph" w:styleId="Tekstpodstawowywcity">
    <w:name w:val="Body Text Indent"/>
    <w:basedOn w:val="Normalny"/>
    <w:rsid w:val="00AC3DF0"/>
    <w:pPr>
      <w:widowControl w:val="0"/>
      <w:overflowPunct w:val="0"/>
      <w:autoSpaceDE w:val="0"/>
      <w:ind w:firstLine="720"/>
      <w:jc w:val="both"/>
      <w:textAlignment w:val="baseline"/>
    </w:pPr>
    <w:rPr>
      <w:rFonts w:ascii="Tahoma" w:hAnsi="Tahoma"/>
    </w:rPr>
  </w:style>
  <w:style w:type="paragraph" w:customStyle="1" w:styleId="Podpis2">
    <w:name w:val="Podpis2"/>
    <w:basedOn w:val="Normalny"/>
    <w:rsid w:val="00AC3DF0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AC3DF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Nagwek20">
    <w:name w:val="Nagłówek2"/>
    <w:basedOn w:val="Normalny"/>
    <w:next w:val="Tekstpodstawowy"/>
    <w:rsid w:val="00AC3DF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Lista">
    <w:name w:val="List"/>
    <w:basedOn w:val="Tekstpodstawowy"/>
    <w:rsid w:val="00AC3DF0"/>
    <w:rPr>
      <w:rFonts w:cs="Tahoma"/>
    </w:rPr>
  </w:style>
  <w:style w:type="paragraph" w:styleId="Stopka">
    <w:name w:val="footer"/>
    <w:basedOn w:val="Normalny"/>
    <w:rsid w:val="00AC3DF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AC3DF0"/>
    <w:pPr>
      <w:suppressLineNumbers/>
    </w:pPr>
  </w:style>
  <w:style w:type="paragraph" w:customStyle="1" w:styleId="Nagwektabeli">
    <w:name w:val="Nagłówek tabeli"/>
    <w:basedOn w:val="Zawartotabeli"/>
    <w:rsid w:val="00AC3DF0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AC3DF0"/>
    <w:pPr>
      <w:widowControl w:val="0"/>
      <w:overflowPunct w:val="0"/>
      <w:autoSpaceDE w:val="0"/>
      <w:ind w:left="283" w:hanging="283"/>
      <w:textAlignment w:val="baseline"/>
    </w:pPr>
    <w:rPr>
      <w:rFonts w:ascii="MS Sans Serif" w:hAnsi="MS Sans Serif"/>
    </w:rPr>
  </w:style>
  <w:style w:type="paragraph" w:customStyle="1" w:styleId="Indeks">
    <w:name w:val="Indeks"/>
    <w:basedOn w:val="Normalny"/>
    <w:rsid w:val="00AC3DF0"/>
    <w:pPr>
      <w:suppressLineNumbers/>
    </w:pPr>
    <w:rPr>
      <w:rFonts w:cs="Tahoma"/>
    </w:rPr>
  </w:style>
  <w:style w:type="paragraph" w:styleId="Nagwekspisutreci">
    <w:name w:val="TOC Heading"/>
    <w:basedOn w:val="Nagwek"/>
    <w:qFormat/>
    <w:rsid w:val="00AC3DF0"/>
    <w:pPr>
      <w:suppressLineNumbers/>
    </w:pPr>
    <w:rPr>
      <w:b/>
      <w:bCs/>
      <w:sz w:val="32"/>
      <w:szCs w:val="32"/>
    </w:rPr>
  </w:style>
  <w:style w:type="paragraph" w:styleId="Spistreci1">
    <w:name w:val="toc 1"/>
    <w:basedOn w:val="Normalny"/>
    <w:next w:val="Normalny"/>
    <w:semiHidden/>
    <w:rsid w:val="00AC3DF0"/>
    <w:pPr>
      <w:widowControl w:val="0"/>
      <w:overflowPunct w:val="0"/>
      <w:autoSpaceDE w:val="0"/>
      <w:spacing w:before="120" w:after="120"/>
      <w:textAlignment w:val="baseline"/>
    </w:pPr>
    <w:rPr>
      <w:rFonts w:ascii="Tahoma" w:hAnsi="Tahoma"/>
      <w:caps/>
    </w:rPr>
  </w:style>
  <w:style w:type="paragraph" w:styleId="Spistreci2">
    <w:name w:val="toc 2"/>
    <w:basedOn w:val="Normalny"/>
    <w:next w:val="Normalny"/>
    <w:semiHidden/>
    <w:rsid w:val="00AC3DF0"/>
    <w:pPr>
      <w:widowControl w:val="0"/>
      <w:tabs>
        <w:tab w:val="right" w:leader="dot" w:pos="9628"/>
      </w:tabs>
      <w:overflowPunct w:val="0"/>
      <w:autoSpaceDE w:val="0"/>
      <w:ind w:left="720" w:hanging="519"/>
      <w:textAlignment w:val="baseline"/>
    </w:pPr>
    <w:rPr>
      <w:rFonts w:ascii="Tahoma" w:hAnsi="Tahoma"/>
      <w:caps/>
      <w:sz w:val="22"/>
    </w:rPr>
  </w:style>
  <w:style w:type="paragraph" w:styleId="Spistreci3">
    <w:name w:val="toc 3"/>
    <w:basedOn w:val="Normalny"/>
    <w:next w:val="Normalny"/>
    <w:semiHidden/>
    <w:rsid w:val="00AC3DF0"/>
    <w:pPr>
      <w:widowControl w:val="0"/>
      <w:tabs>
        <w:tab w:val="right" w:leader="dot" w:pos="9628"/>
      </w:tabs>
      <w:overflowPunct w:val="0"/>
      <w:autoSpaceDE w:val="0"/>
      <w:ind w:left="180" w:firstLine="1"/>
      <w:textAlignment w:val="baseline"/>
    </w:pPr>
    <w:rPr>
      <w:rFonts w:ascii="Tahoma" w:hAnsi="Tahoma"/>
      <w:bCs/>
      <w:caps/>
    </w:rPr>
  </w:style>
  <w:style w:type="paragraph" w:styleId="Tytu">
    <w:name w:val="Title"/>
    <w:basedOn w:val="Normalny"/>
    <w:next w:val="Podtytu"/>
    <w:qFormat/>
    <w:rsid w:val="00AC3DF0"/>
    <w:pPr>
      <w:jc w:val="center"/>
    </w:pPr>
    <w:rPr>
      <w:rFonts w:eastAsia="SimSun"/>
      <w:b/>
      <w:sz w:val="28"/>
    </w:rPr>
  </w:style>
  <w:style w:type="paragraph" w:styleId="Podtytu">
    <w:name w:val="Subtitle"/>
    <w:basedOn w:val="Nagwek"/>
    <w:next w:val="Tekstpodstawowy"/>
    <w:qFormat/>
    <w:rsid w:val="00AC3DF0"/>
    <w:pPr>
      <w:jc w:val="center"/>
    </w:pPr>
    <w:rPr>
      <w:i/>
      <w:iCs/>
    </w:rPr>
  </w:style>
  <w:style w:type="paragraph" w:customStyle="1" w:styleId="WW-Podpis">
    <w:name w:val="WW-Podpis"/>
    <w:basedOn w:val="Normalny"/>
    <w:rsid w:val="00AC3DF0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AC3DF0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AC3DF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Normalny"/>
    <w:rsid w:val="00AC3DF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AC3DF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Zawartotabeli">
    <w:name w:val="WW-Zawartość tabeli"/>
    <w:basedOn w:val="Tekstpodstawowy"/>
    <w:rsid w:val="00AC3DF0"/>
    <w:pPr>
      <w:suppressLineNumbers/>
    </w:pPr>
  </w:style>
  <w:style w:type="paragraph" w:customStyle="1" w:styleId="WW-Zawartotabeli1">
    <w:name w:val="WW-Zawartość tabeli1"/>
    <w:basedOn w:val="Tekstpodstawowy"/>
    <w:rsid w:val="00AC3DF0"/>
    <w:pPr>
      <w:suppressLineNumbers/>
    </w:pPr>
  </w:style>
  <w:style w:type="paragraph" w:customStyle="1" w:styleId="WW-Nagwektabeli">
    <w:name w:val="WW-Nagłówek tabeli"/>
    <w:basedOn w:val="WW-Zawartotabeli"/>
    <w:rsid w:val="00AC3DF0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AC3DF0"/>
    <w:pPr>
      <w:jc w:val="center"/>
    </w:pPr>
    <w:rPr>
      <w:b/>
      <w:bCs/>
      <w:i/>
      <w:iCs/>
    </w:rPr>
  </w:style>
  <w:style w:type="paragraph" w:customStyle="1" w:styleId="WW-Indeks1">
    <w:name w:val="WW-Indeks1"/>
    <w:basedOn w:val="Normalny"/>
    <w:rsid w:val="00AC3DF0"/>
    <w:pPr>
      <w:suppressLineNumbers/>
    </w:pPr>
    <w:rPr>
      <w:rFonts w:cs="Tahoma"/>
    </w:rPr>
  </w:style>
  <w:style w:type="paragraph" w:customStyle="1" w:styleId="Nagwek0">
    <w:name w:val="Nag³ówek"/>
    <w:basedOn w:val="Normalny"/>
    <w:next w:val="Tekstpodstawowy"/>
    <w:rsid w:val="00AC3DF0"/>
    <w:pPr>
      <w:keepNext/>
      <w:widowControl w:val="0"/>
      <w:tabs>
        <w:tab w:val="center" w:pos="4818"/>
        <w:tab w:val="right" w:pos="9637"/>
      </w:tabs>
      <w:overflowPunct w:val="0"/>
      <w:autoSpaceDE w:val="0"/>
      <w:spacing w:before="240" w:after="120"/>
      <w:textAlignment w:val="baseline"/>
    </w:pPr>
    <w:rPr>
      <w:sz w:val="28"/>
    </w:rPr>
  </w:style>
  <w:style w:type="paragraph" w:customStyle="1" w:styleId="Tytuspisutreci">
    <w:name w:val="Tytu³ spisu treœci"/>
    <w:basedOn w:val="Nagwek0"/>
    <w:rsid w:val="00AC3DF0"/>
    <w:rPr>
      <w:b/>
      <w:sz w:val="32"/>
    </w:rPr>
  </w:style>
  <w:style w:type="paragraph" w:customStyle="1" w:styleId="Zawartotabeli0">
    <w:name w:val="Zawartoœæ tabeli"/>
    <w:basedOn w:val="Tekstpodstawowy"/>
    <w:rsid w:val="00AC3DF0"/>
  </w:style>
  <w:style w:type="paragraph" w:customStyle="1" w:styleId="Tytutabeli">
    <w:name w:val="Tytu³ tabeli"/>
    <w:basedOn w:val="Zawartotabeli0"/>
    <w:rsid w:val="00AC3DF0"/>
    <w:pPr>
      <w:jc w:val="center"/>
    </w:pPr>
    <w:rPr>
      <w:b/>
      <w:i/>
    </w:rPr>
  </w:style>
  <w:style w:type="paragraph" w:customStyle="1" w:styleId="WW-Tekstpodstawowy2">
    <w:name w:val="WW-Tekst podstawowy 2"/>
    <w:basedOn w:val="Normalny"/>
    <w:rsid w:val="00AC3DF0"/>
    <w:pPr>
      <w:jc w:val="both"/>
    </w:pPr>
    <w:rPr>
      <w:rFonts w:ascii="Tahoma" w:hAnsi="Tahoma"/>
    </w:rPr>
  </w:style>
  <w:style w:type="paragraph" w:customStyle="1" w:styleId="WW-Tekstpodstawowy3">
    <w:name w:val="WW-Tekst podstawowy 3"/>
    <w:basedOn w:val="Normalny"/>
    <w:rsid w:val="00AC3DF0"/>
    <w:pPr>
      <w:jc w:val="both"/>
    </w:pPr>
    <w:rPr>
      <w:rFonts w:ascii="Tahoma" w:hAnsi="Tahoma"/>
      <w:color w:val="FF0000"/>
    </w:rPr>
  </w:style>
  <w:style w:type="paragraph" w:customStyle="1" w:styleId="WW-Tekstpodstawowy31">
    <w:name w:val="WW-Tekst podstawowy 31"/>
    <w:basedOn w:val="Normalny"/>
    <w:rsid w:val="00AC3DF0"/>
    <w:pPr>
      <w:widowControl w:val="0"/>
      <w:overflowPunct w:val="0"/>
      <w:autoSpaceDE w:val="0"/>
      <w:jc w:val="both"/>
      <w:textAlignment w:val="baseline"/>
    </w:pPr>
    <w:rPr>
      <w:rFonts w:ascii="Tahoma" w:hAnsi="Tahoma"/>
      <w:color w:val="FF0000"/>
    </w:rPr>
  </w:style>
  <w:style w:type="paragraph" w:customStyle="1" w:styleId="WW-Tekstpodstawowywcity3">
    <w:name w:val="WW-Tekst podstawowy wcięty 3"/>
    <w:basedOn w:val="Normalny"/>
    <w:rsid w:val="00AC3DF0"/>
    <w:pPr>
      <w:ind w:left="284" w:hanging="284"/>
    </w:pPr>
    <w:rPr>
      <w:rFonts w:eastAsia="SimSun"/>
      <w:b/>
      <w:sz w:val="28"/>
    </w:rPr>
  </w:style>
  <w:style w:type="paragraph" w:customStyle="1" w:styleId="WW-NormalnyWeb">
    <w:name w:val="WW-Normalny (Web)"/>
    <w:basedOn w:val="Normalny"/>
    <w:rsid w:val="00AC3DF0"/>
    <w:pPr>
      <w:spacing w:before="280" w:after="280"/>
    </w:pPr>
  </w:style>
  <w:style w:type="paragraph" w:customStyle="1" w:styleId="WW-Tekstpodstawowywcity2">
    <w:name w:val="WW-Tekst podstawowy wci?ty 2"/>
    <w:basedOn w:val="Normalny"/>
    <w:rsid w:val="00AC3DF0"/>
    <w:pPr>
      <w:overflowPunct w:val="0"/>
      <w:autoSpaceDE w:val="0"/>
      <w:spacing w:line="360" w:lineRule="auto"/>
      <w:ind w:left="540" w:hanging="180"/>
      <w:textAlignment w:val="baseline"/>
    </w:pPr>
  </w:style>
  <w:style w:type="paragraph" w:customStyle="1" w:styleId="WW-Tekstkomentarza">
    <w:name w:val="WW-Tekst komentarza"/>
    <w:basedOn w:val="Normalny"/>
    <w:rsid w:val="00AC3DF0"/>
  </w:style>
  <w:style w:type="paragraph" w:customStyle="1" w:styleId="WW-Tematkomentarza">
    <w:name w:val="WW-Temat komentarza"/>
    <w:basedOn w:val="WW-Tekstkomentarza"/>
    <w:next w:val="WW-Tekstkomentarza"/>
    <w:rsid w:val="00AC3DF0"/>
    <w:rPr>
      <w:b/>
      <w:bCs/>
    </w:rPr>
  </w:style>
  <w:style w:type="paragraph" w:customStyle="1" w:styleId="WW-Tekstdymka">
    <w:name w:val="WW-Tekst dymka"/>
    <w:basedOn w:val="Normalny"/>
    <w:rsid w:val="00AC3DF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D2CF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E53415"/>
    <w:pPr>
      <w:widowControl w:val="0"/>
      <w:suppressAutoHyphens/>
      <w:spacing w:after="62" w:line="238" w:lineRule="atLeast"/>
    </w:pPr>
    <w:rPr>
      <w:rFonts w:ascii="Arial" w:hAnsi="Arial"/>
      <w:lang w:bidi="pl-PL"/>
    </w:rPr>
  </w:style>
  <w:style w:type="paragraph" w:styleId="NormalnyWeb">
    <w:name w:val="Normal (Web)"/>
    <w:basedOn w:val="Normalny"/>
    <w:rsid w:val="00927D8E"/>
    <w:pPr>
      <w:suppressAutoHyphens w:val="0"/>
      <w:spacing w:before="100" w:beforeAutospacing="1" w:after="119"/>
    </w:pPr>
    <w:rPr>
      <w:lang w:eastAsia="pl-PL"/>
    </w:rPr>
  </w:style>
  <w:style w:type="paragraph" w:customStyle="1" w:styleId="Mapadokumentu">
    <w:name w:val="Mapa dokumentu"/>
    <w:basedOn w:val="Normalny"/>
    <w:semiHidden/>
    <w:rsid w:val="003C4993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dom</cp:lastModifiedBy>
  <cp:revision>2</cp:revision>
  <cp:lastPrinted>2010-11-06T18:51:00Z</cp:lastPrinted>
  <dcterms:created xsi:type="dcterms:W3CDTF">2011-02-22T13:53:00Z</dcterms:created>
  <dcterms:modified xsi:type="dcterms:W3CDTF">2011-02-22T13:53:00Z</dcterms:modified>
</cp:coreProperties>
</file>